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32D9" w14:textId="77777777"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22779B">
        <w:trPr>
          <w:trHeight w:val="1547"/>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639238BA" w14:textId="1D39C1C8" w:rsidR="000A5EEF" w:rsidRPr="0022779B" w:rsidRDefault="0022779B" w:rsidP="0022779B">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4F103E56" w14:textId="31CF4BD5" w:rsidR="000A5EEF" w:rsidRPr="0022779B" w:rsidRDefault="0022779B" w:rsidP="0022779B">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4F1A0218" w14:textId="77777777" w:rsidR="005C491E" w:rsidRDefault="005C491E"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p>
    <w:p w14:paraId="0A2BA6B0" w14:textId="4A523722" w:rsidR="000A5EEF" w:rsidRPr="00FA4CFC" w:rsidRDefault="000A5EEF"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7A6647C" w14:textId="329C7A97" w:rsidR="000A5EEF" w:rsidRDefault="000A5EEF" w:rsidP="000A5EEF">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CC488C" w:rsidRPr="009200B9">
        <w:rPr>
          <w:rFonts w:asciiTheme="minorHAnsi" w:hAnsiTheme="minorHAnsi" w:cstheme="minorHAnsi"/>
          <w:noProof/>
          <w:sz w:val="20"/>
          <w:szCs w:val="22"/>
        </w:rPr>
        <w:t>00269</w:t>
      </w:r>
      <w:r w:rsidRPr="00C33EB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C488C" w:rsidRPr="009200B9">
        <w:rPr>
          <w:rFonts w:asciiTheme="minorHAnsi" w:hAnsiTheme="minorHAnsi" w:cstheme="minorHAnsi"/>
          <w:noProof/>
          <w:sz w:val="20"/>
          <w:lang w:eastAsia="pl-PL"/>
        </w:rPr>
        <w:t>2026: PGE Dystrybucja SA– 2026 Modernizacja budynków w siedzibie PGE Dystrybucja SA– 2026 cz. 3 Modernizacja budynku F</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5569CBE0" w14:textId="77777777" w:rsidR="000A5EEF" w:rsidRPr="00F71E5C" w:rsidRDefault="000A5EEF" w:rsidP="000A5EEF">
      <w:pPr>
        <w:spacing w:after="80" w:line="240" w:lineRule="exact"/>
        <w:ind w:left="-284"/>
        <w:rPr>
          <w:rFonts w:asciiTheme="minorHAnsi" w:hAnsiTheme="minorHAnsi" w:cstheme="minorHAnsi"/>
          <w:sz w:val="20"/>
        </w:rPr>
      </w:pP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40BE3B78" w:rsidR="000A5EEF" w:rsidRDefault="000A5EEF" w:rsidP="000A5EE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409765D4" w14:textId="77777777" w:rsidTr="000A5EEF">
        <w:tc>
          <w:tcPr>
            <w:tcW w:w="2694" w:type="dxa"/>
            <w:shd w:val="clear" w:color="auto" w:fill="F2F2F2" w:themeFill="background1" w:themeFillShade="F2"/>
          </w:tcPr>
          <w:p w14:paraId="53996334"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3E7F9C2E"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02CFBB95" w14:textId="77777777" w:rsidTr="000A5EEF">
        <w:tc>
          <w:tcPr>
            <w:tcW w:w="2694" w:type="dxa"/>
            <w:shd w:val="clear" w:color="auto" w:fill="F2F2F2" w:themeFill="background1" w:themeFillShade="F2"/>
          </w:tcPr>
          <w:p w14:paraId="0B2A5D0C"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403F7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5C9B3740" w14:textId="77777777" w:rsidTr="000A5EEF">
        <w:tc>
          <w:tcPr>
            <w:tcW w:w="2694" w:type="dxa"/>
            <w:shd w:val="clear" w:color="auto" w:fill="F2F2F2" w:themeFill="background1" w:themeFillShade="F2"/>
          </w:tcPr>
          <w:p w14:paraId="765C06A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778E4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6F3F82EE" w14:textId="77777777" w:rsidTr="000A5EEF">
        <w:tc>
          <w:tcPr>
            <w:tcW w:w="2694" w:type="dxa"/>
            <w:shd w:val="clear" w:color="auto" w:fill="F2F2F2" w:themeFill="background1" w:themeFillShade="F2"/>
          </w:tcPr>
          <w:p w14:paraId="49A38830"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1AC6F88"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Default="000A5EEF" w:rsidP="0022779B">
      <w:pPr>
        <w:pStyle w:val="Nagwek2"/>
        <w:widowControl w:val="0"/>
        <w:numPr>
          <w:ilvl w:val="5"/>
          <w:numId w:val="27"/>
        </w:numPr>
        <w:tabs>
          <w:tab w:val="left" w:pos="284"/>
        </w:tabs>
        <w:spacing w:before="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3A24FD00" w14:textId="77777777" w:rsidR="00283C09" w:rsidRPr="00A979E6"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netto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r>
        <w:rPr>
          <w:rFonts w:ascii="Calibri" w:hAnsi="Calibri" w:cstheme="minorHAnsi"/>
          <w:sz w:val="20"/>
        </w:rPr>
        <w:t>. ……………………………………………</w:t>
      </w:r>
      <w:r w:rsidRPr="00A979E6">
        <w:rPr>
          <w:rFonts w:ascii="Calibri" w:hAnsi="Calibri" w:cstheme="minorHAnsi"/>
          <w:sz w:val="20"/>
        </w:rPr>
        <w:t>………)</w:t>
      </w:r>
    </w:p>
    <w:p w14:paraId="380AC696" w14:textId="77777777" w:rsidR="00283C09" w:rsidRPr="00A979E6" w:rsidRDefault="00283C09" w:rsidP="00283C09">
      <w:pPr>
        <w:pStyle w:val="Akapitzlist"/>
        <w:spacing w:before="100" w:beforeAutospacing="1" w:after="100" w:afterAutospacing="1" w:line="360" w:lineRule="auto"/>
        <w:ind w:left="426" w:hanging="426"/>
        <w:rPr>
          <w:rFonts w:ascii="Calibri" w:hAnsi="Calibri" w:cstheme="minorHAnsi"/>
          <w:sz w:val="20"/>
        </w:rPr>
      </w:pPr>
      <w:r w:rsidRPr="00A979E6">
        <w:rPr>
          <w:rFonts w:ascii="Calibri" w:hAnsi="Calibri" w:cstheme="minorHAnsi"/>
          <w:b/>
          <w:sz w:val="20"/>
        </w:rPr>
        <w:t>Wartość podatku VAT</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według stawki ……..…. %</w:t>
      </w:r>
    </w:p>
    <w:p w14:paraId="10713D50" w14:textId="77777777" w:rsidR="00283C09"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brutto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p>
    <w:p w14:paraId="3A6831FB" w14:textId="77777777" w:rsidR="005C491E" w:rsidRDefault="005C491E">
      <w:pPr>
        <w:spacing w:after="200" w:line="276" w:lineRule="auto"/>
        <w:jc w:val="left"/>
        <w:rPr>
          <w:rFonts w:cstheme="minorHAnsi"/>
          <w:szCs w:val="18"/>
        </w:rPr>
      </w:pPr>
      <w:r>
        <w:rPr>
          <w:rFonts w:cstheme="minorHAnsi"/>
          <w:szCs w:val="18"/>
        </w:rPr>
        <w:br w:type="page"/>
      </w:r>
    </w:p>
    <w:p w14:paraId="264C568A" w14:textId="77777777" w:rsidR="000A5EEF" w:rsidRPr="00FA4CFC"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lastRenderedPageBreak/>
        <w:t>OŚWIADCZENIA I INFORMACJE:</w:t>
      </w:r>
    </w:p>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4CED6D99" w:rsidR="000A5EEF" w:rsidRPr="00AC4FB9" w:rsidRDefault="00AE4D21"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EA4923">
        <w:rPr>
          <w:rFonts w:asciiTheme="minorHAnsi" w:hAnsiTheme="minorHAnsi" w:cstheme="minorHAnsi"/>
          <w:sz w:val="20"/>
          <w:lang w:eastAsia="pl-PL"/>
        </w:rPr>
        <w:br/>
      </w:r>
      <w:r>
        <w:rPr>
          <w:rFonts w:asciiTheme="minorHAnsi" w:hAnsiTheme="minorHAnsi" w:cstheme="minorHAnsi"/>
          <w:sz w:val="20"/>
          <w:lang w:eastAsia="pl-PL"/>
        </w:rPr>
        <w:t>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44D13A59" w:rsidR="000A5EEF" w:rsidRPr="003B0FB4" w:rsidRDefault="000A5EEF"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EA4923">
        <w:rPr>
          <w:rFonts w:asciiTheme="minorHAnsi" w:hAnsiTheme="minorHAnsi" w:cstheme="minorHAnsi"/>
          <w:sz w:val="20"/>
          <w:lang w:eastAsia="pl-PL"/>
        </w:rPr>
        <w:t xml:space="preserve">w swojej działalności </w:t>
      </w:r>
      <w:r w:rsidR="00EA4923" w:rsidRPr="00050548">
        <w:rPr>
          <w:rFonts w:asciiTheme="minorHAnsi" w:hAnsiTheme="minorHAnsi" w:cstheme="minorHAnsi"/>
          <w:sz w:val="20"/>
          <w:lang w:eastAsia="pl-PL"/>
        </w:rPr>
        <w:t xml:space="preserve">będziemy przestrzegać wszystkich obowiązujących przepisów prawa oraz postanowień wyżej wymienionych </w:t>
      </w:r>
      <w:r w:rsidR="00EA4923" w:rsidRPr="003B0FB4">
        <w:rPr>
          <w:rFonts w:asciiTheme="minorHAnsi" w:hAnsiTheme="minorHAnsi" w:cstheme="minorHAnsi"/>
          <w:sz w:val="20"/>
          <w:lang w:eastAsia="pl-PL"/>
        </w:rPr>
        <w:t>dokumentów</w:t>
      </w:r>
      <w:r w:rsidR="00EA4923" w:rsidRPr="003B0FB4">
        <w:rPr>
          <w:rFonts w:asciiTheme="minorHAnsi" w:hAnsiTheme="minorHAnsi" w:cstheme="minorHAnsi"/>
          <w:color w:val="1F497D" w:themeColor="text2"/>
          <w:sz w:val="20"/>
          <w:lang w:eastAsia="pl-PL"/>
        </w:rPr>
        <w:t>.</w:t>
      </w:r>
      <w:r w:rsidR="00EA4923">
        <w:rPr>
          <w:rFonts w:asciiTheme="minorHAnsi" w:hAnsiTheme="minorHAnsi" w:cstheme="minorHAnsi"/>
          <w:color w:val="1F497D" w:themeColor="text2"/>
          <w:sz w:val="20"/>
          <w:lang w:eastAsia="pl-PL"/>
        </w:rPr>
        <w:t xml:space="preserve"> </w:t>
      </w:r>
      <w:r w:rsidR="00EA4923" w:rsidRPr="00EA4923">
        <w:rPr>
          <w:rFonts w:asciiTheme="minorHAnsi" w:hAnsiTheme="minorHAnsi" w:cstheme="minorHAnsi"/>
          <w:sz w:val="20"/>
          <w:lang w:eastAsia="pl-PL"/>
        </w:rPr>
        <w:t xml:space="preserve">Oświadczamy, że dołożymy należytej staranności, aby </w:t>
      </w:r>
      <w:r w:rsidR="00EA4923" w:rsidRPr="00050548">
        <w:rPr>
          <w:rFonts w:asciiTheme="minorHAnsi" w:hAnsiTheme="minorHAnsi" w:cstheme="minorHAnsi"/>
          <w:sz w:val="20"/>
          <w:lang w:eastAsia="pl-PL"/>
        </w:rPr>
        <w:t>nasi pracownicy, współpracownicy, podwykonawcy</w:t>
      </w:r>
      <w:r w:rsidR="00EA4923">
        <w:rPr>
          <w:rFonts w:asciiTheme="minorHAnsi" w:hAnsiTheme="minorHAnsi" w:cstheme="minorHAnsi"/>
          <w:sz w:val="20"/>
          <w:lang w:eastAsia="pl-PL"/>
        </w:rPr>
        <w:t xml:space="preserve"> lub </w:t>
      </w:r>
      <w:r w:rsidR="00EA4923" w:rsidRPr="00050548">
        <w:rPr>
          <w:rFonts w:asciiTheme="minorHAnsi" w:hAnsiTheme="minorHAnsi" w:cstheme="minorHAnsi"/>
          <w:sz w:val="20"/>
          <w:lang w:eastAsia="pl-PL"/>
        </w:rPr>
        <w:t xml:space="preserve"> osoby, przy pomocy, których będziemy świadczyć usługi</w:t>
      </w:r>
      <w:r w:rsidR="00EA4923">
        <w:rPr>
          <w:rFonts w:asciiTheme="minorHAnsi" w:hAnsiTheme="minorHAnsi" w:cstheme="minorHAnsi"/>
          <w:sz w:val="20"/>
          <w:lang w:eastAsia="pl-PL"/>
        </w:rPr>
        <w:t xml:space="preserve">/dostawy/roboty budowlane przestrzegali </w:t>
      </w:r>
      <w:r w:rsidR="00EA4923" w:rsidRPr="00050548">
        <w:rPr>
          <w:rFonts w:asciiTheme="minorHAnsi" w:hAnsiTheme="minorHAnsi" w:cstheme="minorHAnsi"/>
          <w:sz w:val="20"/>
          <w:lang w:eastAsia="pl-PL"/>
        </w:rPr>
        <w:t xml:space="preserve">postanowień wyżej wymienionych </w:t>
      </w:r>
      <w:r w:rsidR="00EA4923"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A97EC4">
      <w:pPr>
        <w:pStyle w:val="Akapitzlist"/>
        <w:numPr>
          <w:ilvl w:val="3"/>
          <w:numId w:val="11"/>
        </w:numPr>
        <w:spacing w:after="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CC488C"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CC488C" w:rsidP="00A97EC4">
      <w:pPr>
        <w:spacing w:after="120" w:line="240" w:lineRule="exact"/>
        <w:ind w:left="567" w:right="-284" w:hanging="142"/>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A97EC4">
      <w:pPr>
        <w:pStyle w:val="Akapitzlist"/>
        <w:numPr>
          <w:ilvl w:val="3"/>
          <w:numId w:val="11"/>
        </w:numPr>
        <w:spacing w:before="120" w:after="120" w:line="240" w:lineRule="auto"/>
        <w:ind w:left="425" w:hanging="425"/>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3B0FB4"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560793BB" w14:textId="3CE15058" w:rsidR="000A5EEF" w:rsidRPr="00E114B4" w:rsidRDefault="000A5EEF" w:rsidP="000A5EEF">
      <w:pPr>
        <w:pStyle w:val="Akapitzlist"/>
        <w:numPr>
          <w:ilvl w:val="3"/>
          <w:numId w:val="11"/>
        </w:numPr>
        <w:spacing w:before="120" w:line="240" w:lineRule="auto"/>
        <w:ind w:left="426" w:hanging="426"/>
        <w:rPr>
          <w:rFonts w:asciiTheme="minorHAnsi" w:hAnsiTheme="minorHAnsi" w:cstheme="minorHAnsi"/>
          <w:strike/>
          <w:sz w:val="20"/>
          <w:lang w:eastAsia="pl-PL"/>
        </w:rPr>
      </w:pPr>
      <w:r w:rsidRPr="00E114B4">
        <w:rPr>
          <w:rFonts w:asciiTheme="minorHAnsi" w:hAnsiTheme="minorHAnsi" w:cstheme="minorHAnsi"/>
          <w:strike/>
          <w:sz w:val="20"/>
          <w:lang w:eastAsia="pl-PL"/>
        </w:rPr>
        <w:t>Wadium o wartości ………………….. zł zostało wniesione w formie …............................................</w:t>
      </w:r>
      <w:r w:rsidR="00E93827" w:rsidRPr="00E114B4">
        <w:rPr>
          <w:rFonts w:asciiTheme="minorHAnsi" w:hAnsiTheme="minorHAnsi" w:cstheme="minorHAnsi"/>
          <w:strike/>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48DB27E7"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6FC25E4B"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41902B3" w14:textId="1640D592" w:rsidR="00A25E38" w:rsidRPr="00A25E38" w:rsidRDefault="000A5EEF" w:rsidP="00A25E38">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EA4923">
        <w:rPr>
          <w:rFonts w:asciiTheme="minorHAnsi" w:hAnsiTheme="minorHAnsi" w:cstheme="minorHAnsi"/>
          <w:sz w:val="20"/>
          <w:lang w:eastAsia="pl-PL"/>
        </w:rPr>
        <w:br/>
        <w:t>z niniejszym</w:t>
      </w:r>
      <w:r w:rsidR="00EA4923" w:rsidRPr="003B0FB4">
        <w:rPr>
          <w:rFonts w:asciiTheme="minorHAnsi" w:hAnsiTheme="minorHAnsi" w:cstheme="minorHAnsi"/>
          <w:sz w:val="20"/>
          <w:lang w:eastAsia="pl-PL"/>
        </w:rPr>
        <w:t xml:space="preserve"> postępowaniem </w:t>
      </w:r>
      <w:r w:rsidR="00EA4923">
        <w:rPr>
          <w:rFonts w:asciiTheme="minorHAnsi" w:hAnsiTheme="minorHAnsi" w:cstheme="minorHAnsi"/>
          <w:sz w:val="20"/>
          <w:lang w:eastAsia="pl-PL"/>
        </w:rPr>
        <w:t>zakupowym</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341D0AF8"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7F70DCF" w14:textId="6A7D0145" w:rsidR="00A25E38" w:rsidRPr="00A97EC4" w:rsidRDefault="000A5EEF" w:rsidP="00A97EC4">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431FA40" w14:textId="77777777" w:rsidR="00A25E38" w:rsidRPr="00A25E38" w:rsidRDefault="00A25E38" w:rsidP="00A25E38">
      <w:pPr>
        <w:rPr>
          <w:rFonts w:asciiTheme="minorHAnsi" w:hAnsiTheme="minorHAnsi" w:cstheme="minorHAnsi"/>
          <w:sz w:val="16"/>
          <w:szCs w:val="16"/>
        </w:rPr>
      </w:pPr>
    </w:p>
    <w:p w14:paraId="7865F93B" w14:textId="77777777" w:rsidR="00A25E38" w:rsidRPr="00A25E38" w:rsidRDefault="00A25E38" w:rsidP="00A25E38">
      <w:pPr>
        <w:rPr>
          <w:rFonts w:asciiTheme="minorHAnsi" w:hAnsiTheme="minorHAnsi" w:cstheme="minorHAnsi"/>
          <w:sz w:val="16"/>
          <w:szCs w:val="16"/>
        </w:rPr>
      </w:pPr>
    </w:p>
    <w:p w14:paraId="45ECD185" w14:textId="77777777" w:rsidR="00A25E38" w:rsidRPr="00A25E38" w:rsidRDefault="00A25E38" w:rsidP="00A25E38">
      <w:pPr>
        <w:rPr>
          <w:rFonts w:asciiTheme="minorHAnsi" w:hAnsiTheme="minorHAnsi" w:cstheme="minorHAnsi"/>
          <w:sz w:val="16"/>
          <w:szCs w:val="16"/>
        </w:rPr>
      </w:pPr>
    </w:p>
    <w:p w14:paraId="7EB21F2B" w14:textId="77777777" w:rsidR="00A25E38" w:rsidRPr="00A25E38" w:rsidRDefault="00A25E38" w:rsidP="00A25E38">
      <w:pPr>
        <w:rPr>
          <w:rFonts w:asciiTheme="minorHAnsi" w:hAnsiTheme="minorHAnsi" w:cstheme="minorHAnsi"/>
          <w:sz w:val="16"/>
          <w:szCs w:val="16"/>
        </w:rPr>
      </w:pPr>
    </w:p>
    <w:p w14:paraId="6D642F8E" w14:textId="77777777" w:rsidR="00A25E38" w:rsidRPr="00A25E38" w:rsidRDefault="00A25E38" w:rsidP="00A25E38">
      <w:pPr>
        <w:rPr>
          <w:rFonts w:asciiTheme="minorHAnsi" w:hAnsiTheme="minorHAnsi" w:cstheme="minorHAnsi"/>
          <w:sz w:val="16"/>
          <w:szCs w:val="16"/>
        </w:rPr>
      </w:pPr>
    </w:p>
    <w:bookmarkEnd w:id="3"/>
    <w:bookmarkEnd w:id="4"/>
    <w:bookmarkEnd w:id="5"/>
    <w:p w14:paraId="10B6707C" w14:textId="77777777" w:rsidR="00A25E38" w:rsidRDefault="00A25E38" w:rsidP="00EA4923">
      <w:pPr>
        <w:keepNext/>
        <w:keepLines/>
        <w:shd w:val="clear" w:color="auto" w:fill="C6D9F1" w:themeFill="text2" w:themeFillTint="33"/>
        <w:spacing w:line="240" w:lineRule="exact"/>
        <w:ind w:right="1"/>
        <w:outlineLvl w:val="1"/>
        <w:rPr>
          <w:rFonts w:asciiTheme="minorHAnsi" w:hAnsiTheme="minorHAnsi" w:cstheme="minorHAnsi"/>
          <w:b/>
          <w:bCs/>
          <w:color w:val="000000"/>
          <w:sz w:val="20"/>
          <w:shd w:val="clear" w:color="auto" w:fill="C6D9F1" w:themeFill="text2" w:themeFillTint="33"/>
        </w:rPr>
        <w:sectPr w:rsidR="00A25E38" w:rsidSect="00A25E38">
          <w:headerReference w:type="default" r:id="rId12"/>
          <w:headerReference w:type="first" r:id="rId13"/>
          <w:pgSz w:w="11909" w:h="16834" w:code="9"/>
          <w:pgMar w:top="1134" w:right="1276" w:bottom="992" w:left="1134" w:header="142" w:footer="374" w:gutter="0"/>
          <w:pgNumType w:start="1"/>
          <w:cols w:space="708"/>
          <w:titlePg/>
          <w:docGrid w:linePitch="299"/>
        </w:sectPr>
      </w:pPr>
    </w:p>
    <w:p w14:paraId="78D98B40" w14:textId="0A44E94A" w:rsidR="000A5EEF" w:rsidRPr="009C2468" w:rsidRDefault="000A5EEF" w:rsidP="00EA4923">
      <w:pPr>
        <w:keepNext/>
        <w:keepLines/>
        <w:shd w:val="clear" w:color="auto" w:fill="C6D9F1" w:themeFill="text2" w:themeFillTint="33"/>
        <w:spacing w:line="240" w:lineRule="exact"/>
        <w:ind w:right="1"/>
        <w:outlineLvl w:val="1"/>
        <w:rPr>
          <w:rFonts w:asciiTheme="minorHAnsi" w:hAnsiTheme="minorHAnsi" w:cstheme="minorHAnsi"/>
          <w:sz w:val="20"/>
        </w:rPr>
      </w:pPr>
      <w:r w:rsidRPr="00D10121">
        <w:rPr>
          <w:rFonts w:asciiTheme="minorHAnsi" w:hAnsiTheme="minorHAnsi" w:cstheme="minorHAnsi"/>
          <w:b/>
          <w:bCs/>
          <w:color w:val="000000"/>
          <w:sz w:val="20"/>
          <w:shd w:val="clear" w:color="auto" w:fill="C6D9F1" w:themeFill="text2" w:themeFillTint="33"/>
        </w:rPr>
        <w:lastRenderedPageBreak/>
        <w:t xml:space="preserve">ZAŁĄCZNIK NR 4 DO SWZ –  </w:t>
      </w:r>
      <w:r w:rsidR="00EA4923" w:rsidRPr="009C2468">
        <w:rPr>
          <w:rFonts w:asciiTheme="minorHAnsi" w:hAnsiTheme="minorHAnsi" w:cstheme="minorHAnsi"/>
          <w:b/>
          <w:bCs/>
          <w:color w:val="000000"/>
          <w:sz w:val="20"/>
        </w:rPr>
        <w:t>OŚWIADCZENIE O BRAKU PODSTAW WYKLUCZENIA</w:t>
      </w:r>
      <w:r w:rsidR="00EA4923">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3367F8">
        <w:trPr>
          <w:trHeight w:val="1525"/>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C3D2057" w14:textId="49B925AE" w:rsidR="000A5EEF" w:rsidRPr="003367F8" w:rsidRDefault="003367F8" w:rsidP="003367F8">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6A6DC47A" w14:textId="3FBADD0F" w:rsidR="000A5EEF" w:rsidRPr="003367F8" w:rsidRDefault="003367F8" w:rsidP="003367F8">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6DC01664" w14:textId="77777777" w:rsidR="00EA4923" w:rsidRDefault="00EA4923" w:rsidP="00EA4923">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27FD15A" w14:textId="7D27E566" w:rsidR="000A5EEF" w:rsidRDefault="00EA4923" w:rsidP="00EA4923">
      <w:pPr>
        <w:spacing w:after="80" w:line="240" w:lineRule="exact"/>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0D0BCE9" w14:textId="49F4B3D9" w:rsidR="000A5EEF" w:rsidRPr="00181504" w:rsidRDefault="000A5EEF" w:rsidP="000A5EEF">
      <w:pPr>
        <w:rPr>
          <w:rFonts w:asciiTheme="minorHAnsi" w:hAnsiTheme="minorHAnsi" w:cstheme="minorHAnsi"/>
          <w:sz w:val="20"/>
        </w:rPr>
      </w:pPr>
    </w:p>
    <w:p w14:paraId="5B229018" w14:textId="77777777" w:rsidR="00EA4923" w:rsidRPr="007623D7" w:rsidRDefault="00EA4923" w:rsidP="00EA4923">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7FEC388" w14:textId="77777777" w:rsidR="00EA4923" w:rsidRPr="007623D7" w:rsidRDefault="00EA4923" w:rsidP="00EA4923">
      <w:pPr>
        <w:rPr>
          <w:rFonts w:asciiTheme="minorHAnsi" w:hAnsiTheme="minorHAnsi" w:cstheme="minorHAnsi"/>
          <w:sz w:val="20"/>
        </w:rPr>
      </w:pPr>
    </w:p>
    <w:p w14:paraId="63A017F0" w14:textId="29DE3C5D" w:rsidR="00EA4923" w:rsidRPr="007623D7" w:rsidRDefault="00EA4923" w:rsidP="00EA4923">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EA4923">
        <w:rPr>
          <w:rFonts w:asciiTheme="minorHAnsi" w:hAnsiTheme="minorHAnsi" w:cstheme="minorHAnsi"/>
          <w:i/>
          <w:sz w:val="20"/>
        </w:rPr>
        <w:t>„</w:t>
      </w:r>
      <w:r w:rsidRPr="00EA4923">
        <w:rPr>
          <w:rFonts w:asciiTheme="minorHAnsi" w:hAnsiTheme="minorHAnsi" w:cstheme="minorHAnsi"/>
          <w:i/>
          <w:sz w:val="20"/>
        </w:rPr>
        <w:fldChar w:fldCharType="begin"/>
      </w:r>
      <w:r w:rsidRPr="00EA4923">
        <w:rPr>
          <w:rFonts w:asciiTheme="minorHAnsi" w:hAnsiTheme="minorHAnsi" w:cstheme="minorHAnsi"/>
          <w:i/>
          <w:sz w:val="20"/>
        </w:rPr>
        <w:instrText xml:space="preserve"> MERGEFIELD "nazwa_post" </w:instrText>
      </w:r>
      <w:r w:rsidRPr="00EA4923">
        <w:rPr>
          <w:rFonts w:asciiTheme="minorHAnsi" w:hAnsiTheme="minorHAnsi" w:cstheme="minorHAnsi"/>
          <w:i/>
          <w:sz w:val="20"/>
        </w:rPr>
        <w:fldChar w:fldCharType="separate"/>
      </w:r>
      <w:r w:rsidR="00CC488C" w:rsidRPr="009200B9">
        <w:rPr>
          <w:rFonts w:asciiTheme="minorHAnsi" w:hAnsiTheme="minorHAnsi" w:cstheme="minorHAnsi"/>
          <w:i/>
          <w:noProof/>
          <w:sz w:val="20"/>
        </w:rPr>
        <w:t>2026: PGE Dystrybucja SA– 2026 Modernizacja budynków w siedzibie PGE Dystrybucja SA– 2026 cz. 3 Modernizacja budynku F</w:t>
      </w:r>
      <w:r w:rsidRPr="00EA4923">
        <w:rPr>
          <w:rFonts w:asciiTheme="minorHAnsi" w:hAnsiTheme="minorHAnsi" w:cstheme="minorHAnsi"/>
          <w:i/>
          <w:sz w:val="20"/>
        </w:rPr>
        <w:fldChar w:fldCharType="end"/>
      </w:r>
      <w:r>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CC488C" w:rsidRPr="009200B9">
        <w:rPr>
          <w:rFonts w:asciiTheme="minorHAnsi" w:hAnsiTheme="minorHAnsi" w:cstheme="minorHAnsi"/>
          <w:noProof/>
          <w:sz w:val="20"/>
          <w:szCs w:val="22"/>
        </w:rPr>
        <w:t>00269</w:t>
      </w:r>
      <w:r w:rsidRPr="00C33EBB">
        <w:rPr>
          <w:rFonts w:asciiTheme="minorHAnsi" w:hAnsiTheme="minorHAnsi" w:cstheme="minorHAnsi"/>
          <w:sz w:val="20"/>
          <w:szCs w:val="22"/>
        </w:rPr>
        <w:fldChar w:fldCharType="end"/>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7623D7">
        <w:rPr>
          <w:rFonts w:asciiTheme="minorHAnsi" w:hAnsiTheme="minorHAnsi" w:cstheme="minorHAnsi"/>
          <w:sz w:val="20"/>
        </w:rPr>
        <w:t>, prowadzonego przez</w:t>
      </w:r>
      <w:r>
        <w:rPr>
          <w:rFonts w:asciiTheme="minorHAnsi" w:hAnsiTheme="minorHAnsi" w:cstheme="minorHAnsi"/>
          <w:sz w:val="20"/>
        </w:rPr>
        <w:t xml:space="preserve"> 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0FC342BC" w14:textId="77777777" w:rsidR="00EA4923" w:rsidRPr="007623D7" w:rsidRDefault="00EA4923" w:rsidP="00EA4923">
      <w:pPr>
        <w:rPr>
          <w:rFonts w:asciiTheme="minorHAnsi" w:hAnsiTheme="minorHAnsi" w:cstheme="minorHAnsi"/>
          <w:sz w:val="20"/>
        </w:rPr>
      </w:pPr>
    </w:p>
    <w:p w14:paraId="50E3D307" w14:textId="77777777" w:rsidR="00EA4923" w:rsidRPr="007623D7" w:rsidRDefault="00EA4923" w:rsidP="00EA4923">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239E3E" w14:textId="2ECBFB7F" w:rsidR="00EA4923" w:rsidRPr="009555EB" w:rsidRDefault="00EA4923" w:rsidP="00EA4923">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 (Dz.U. L, 2025/2033 z 23.10.2025) dalej: rozporządzenie 2025/2033</w:t>
      </w:r>
      <w:r w:rsidRPr="009555EB">
        <w:rPr>
          <w:rFonts w:asciiTheme="minorHAnsi" w:hAnsiTheme="minorHAnsi" w:cstheme="minorHAnsi"/>
          <w:sz w:val="20"/>
        </w:rPr>
        <w:t>.</w:t>
      </w:r>
      <w:r w:rsidRPr="009555EB">
        <w:rPr>
          <w:rFonts w:asciiTheme="minorHAnsi" w:hAnsiTheme="minorHAnsi" w:cstheme="minorHAnsi"/>
          <w:sz w:val="20"/>
          <w:vertAlign w:val="superscript"/>
        </w:rPr>
        <w:footnoteReference w:id="8"/>
      </w:r>
    </w:p>
    <w:p w14:paraId="247A7D2D" w14:textId="7B143A5C" w:rsidR="00EA4923" w:rsidRPr="007623D7" w:rsidRDefault="00EA4923" w:rsidP="00EA4923">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sidR="00D76079">
        <w:rPr>
          <w:rFonts w:asciiTheme="minorHAnsi" w:hAnsiTheme="minorHAnsi" w:cstheme="minorHAnsi"/>
          <w:sz w:val="20"/>
        </w:rPr>
        <w:t xml:space="preserve">z 2025 r. </w:t>
      </w:r>
      <w:r w:rsidRPr="00830003">
        <w:rPr>
          <w:rFonts w:asciiTheme="minorHAnsi" w:hAnsiTheme="minorHAnsi" w:cstheme="minorHAnsi"/>
          <w:sz w:val="20"/>
        </w:rPr>
        <w:t xml:space="preserve">poz. </w:t>
      </w:r>
      <w:r w:rsidR="00D76079">
        <w:rPr>
          <w:rFonts w:asciiTheme="minorHAnsi" w:hAnsiTheme="minorHAnsi" w:cstheme="minorHAnsi"/>
          <w:sz w:val="20"/>
        </w:rPr>
        <w:t>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0A20FA39" w14:textId="77777777" w:rsidR="00EA4923" w:rsidRPr="007623D7" w:rsidRDefault="00EA4923" w:rsidP="00EA4923">
      <w:pPr>
        <w:rPr>
          <w:rFonts w:asciiTheme="minorHAnsi" w:hAnsiTheme="minorHAnsi" w:cstheme="minorHAnsi"/>
          <w:b/>
          <w:bCs/>
          <w:sz w:val="20"/>
        </w:rPr>
      </w:pPr>
    </w:p>
    <w:p w14:paraId="2E2C0C23" w14:textId="77777777" w:rsidR="00EA4923" w:rsidRPr="00D76079" w:rsidRDefault="00EA4923" w:rsidP="003367F8">
      <w:pPr>
        <w:spacing w:line="240" w:lineRule="auto"/>
        <w:rPr>
          <w:rFonts w:asciiTheme="minorHAnsi" w:hAnsiTheme="minorHAnsi" w:cstheme="minorHAnsi"/>
          <w:b/>
          <w:sz w:val="20"/>
        </w:rPr>
      </w:pPr>
      <w:r w:rsidRPr="00D76079">
        <w:rPr>
          <w:rFonts w:asciiTheme="minorHAnsi" w:hAnsiTheme="minorHAnsi" w:cstheme="minorHAnsi"/>
          <w:b/>
          <w:sz w:val="20"/>
        </w:rPr>
        <w:t>OŚWIADCZENIE DOTYCZĄCE PODWYKONAWCY, NA KTÓREGO PRZYPADA PONAD 10% WARTOŚCI ZAMÓWIENIA:</w:t>
      </w:r>
    </w:p>
    <w:p w14:paraId="6ADA73BA" w14:textId="77777777"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[UWAGA</w:t>
      </w:r>
      <w:r w:rsidRPr="00D7607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76079">
        <w:rPr>
          <w:rFonts w:asciiTheme="minorHAnsi" w:hAnsiTheme="minorHAnsi" w:cstheme="minorHAnsi"/>
          <w:sz w:val="20"/>
        </w:rPr>
        <w:t>]</w:t>
      </w:r>
    </w:p>
    <w:p w14:paraId="59969EAE" w14:textId="54C17004"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 xml:space="preserve">Oświadczam, że w stosunku do następującego podmiotu, będącego podwykonawcą, na którego przypada ponad 10% wartości zamówienia: ……………………………………………………………………………………………….… </w:t>
      </w:r>
      <w:r w:rsidRPr="00D76079">
        <w:rPr>
          <w:rFonts w:asciiTheme="minorHAnsi" w:hAnsiTheme="minorHAnsi" w:cstheme="minorHAnsi"/>
          <w:i/>
          <w:sz w:val="20"/>
        </w:rPr>
        <w:t xml:space="preserve">(podać pełną nazwę/ firmę, adres, a także w zależności od podmiotu: NIP/ PESEL, KRS/ </w:t>
      </w:r>
      <w:proofErr w:type="spellStart"/>
      <w:r w:rsidRPr="00D76079">
        <w:rPr>
          <w:rFonts w:asciiTheme="minorHAnsi" w:hAnsiTheme="minorHAnsi" w:cstheme="minorHAnsi"/>
          <w:i/>
          <w:sz w:val="20"/>
        </w:rPr>
        <w:t>CEiDG</w:t>
      </w:r>
      <w:proofErr w:type="spellEnd"/>
      <w:r w:rsidRPr="00D76079">
        <w:rPr>
          <w:rFonts w:asciiTheme="minorHAnsi" w:hAnsiTheme="minorHAnsi" w:cstheme="minorHAnsi"/>
          <w:i/>
          <w:sz w:val="20"/>
        </w:rPr>
        <w:t>)</w:t>
      </w:r>
      <w:r w:rsidRPr="00D76079">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sidRPr="00D76079">
        <w:rPr>
          <w:rFonts w:asciiTheme="minorHAnsi" w:hAnsiTheme="minorHAnsi" w:cstheme="minorHAnsi"/>
          <w:sz w:val="20"/>
        </w:rPr>
        <w:t>, zaktualizowanym rozporządzeniem Rady (UE) 2025/2033</w:t>
      </w:r>
      <w:r w:rsidRPr="00D76079">
        <w:rPr>
          <w:rFonts w:asciiTheme="minorHAnsi" w:hAnsiTheme="minorHAnsi" w:cstheme="minorHAnsi"/>
          <w:sz w:val="20"/>
        </w:rPr>
        <w:t>.</w:t>
      </w:r>
    </w:p>
    <w:p w14:paraId="025259A6" w14:textId="77777777" w:rsidR="00EA4923" w:rsidRPr="00EA4923" w:rsidRDefault="00EA4923" w:rsidP="003367F8">
      <w:pPr>
        <w:spacing w:line="240" w:lineRule="auto"/>
        <w:rPr>
          <w:rFonts w:asciiTheme="minorHAnsi" w:hAnsiTheme="minorHAnsi" w:cstheme="minorHAnsi"/>
          <w:sz w:val="16"/>
          <w:szCs w:val="16"/>
        </w:rPr>
      </w:pPr>
    </w:p>
    <w:p w14:paraId="2C45E004"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FAFC17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49DABB3" w14:textId="4E672824"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w:t>
      </w:r>
      <w:r w:rsidRPr="007623D7">
        <w:rPr>
          <w:rFonts w:asciiTheme="minorHAnsi" w:hAnsiTheme="minorHAnsi" w:cstheme="minorHAnsi"/>
          <w:sz w:val="20"/>
        </w:rPr>
        <w:t>.</w:t>
      </w:r>
    </w:p>
    <w:p w14:paraId="0FD0D815" w14:textId="77777777" w:rsidR="00EA4923" w:rsidRPr="00EA4923" w:rsidRDefault="00EA4923" w:rsidP="003367F8">
      <w:pPr>
        <w:spacing w:line="240" w:lineRule="auto"/>
        <w:rPr>
          <w:rFonts w:asciiTheme="minorHAnsi" w:hAnsiTheme="minorHAnsi" w:cstheme="minorHAnsi"/>
          <w:i/>
          <w:sz w:val="16"/>
          <w:szCs w:val="16"/>
        </w:rPr>
      </w:pPr>
    </w:p>
    <w:p w14:paraId="59FE603D"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EBEF05C"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E17B7FD" w14:textId="77777777" w:rsidR="00EA4923" w:rsidRPr="00EA4923" w:rsidRDefault="00EA4923" w:rsidP="003367F8">
      <w:pPr>
        <w:spacing w:line="240" w:lineRule="auto"/>
        <w:rPr>
          <w:rFonts w:asciiTheme="minorHAnsi" w:hAnsiTheme="minorHAnsi" w:cstheme="minorHAnsi"/>
          <w:sz w:val="16"/>
          <w:szCs w:val="16"/>
        </w:rPr>
      </w:pPr>
    </w:p>
    <w:p w14:paraId="7EFA3215"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5F60534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0D67AA2E"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1) .....................................................................................................................................................</w:t>
      </w:r>
    </w:p>
    <w:p w14:paraId="5CF862F4"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FF905FB"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2) .....................................................................................................................................................</w:t>
      </w:r>
    </w:p>
    <w:p w14:paraId="4F6731C5" w14:textId="1C185B13" w:rsidR="00EA4923" w:rsidRDefault="00EA4923" w:rsidP="003367F8">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6D6AAC29" w14:textId="77777777" w:rsidR="003367F8" w:rsidRPr="007623D7" w:rsidRDefault="003367F8" w:rsidP="003367F8">
      <w:pPr>
        <w:spacing w:line="240" w:lineRule="auto"/>
        <w:rPr>
          <w:rFonts w:asciiTheme="minorHAnsi" w:hAnsiTheme="minorHAnsi" w:cstheme="minorHAnsi"/>
          <w:i/>
          <w:sz w:val="20"/>
        </w:rPr>
      </w:pPr>
    </w:p>
    <w:p w14:paraId="44ED2643" w14:textId="77777777" w:rsidR="00EA4923" w:rsidRPr="009C2468" w:rsidRDefault="00EA4923" w:rsidP="00EA4923">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8E1AE0E" w14:textId="77777777" w:rsidR="00EA4923" w:rsidRDefault="00EA4923"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5920E39" w14:textId="68250209" w:rsidR="0022779B" w:rsidRDefault="00EA4923" w:rsidP="003367F8">
      <w:pPr>
        <w:spacing w:line="240" w:lineRule="auto"/>
        <w:ind w:left="5398" w:right="68" w:hanging="153"/>
        <w:jc w:val="center"/>
        <w:rPr>
          <w:rFonts w:asciiTheme="minorHAnsi" w:hAnsiTheme="minorHAnsi" w:cstheme="minorHAnsi"/>
          <w:i/>
          <w:sz w:val="16"/>
          <w:szCs w:val="16"/>
        </w:rPr>
        <w:sectPr w:rsidR="0022779B" w:rsidSect="00A25E38">
          <w:headerReference w:type="default" r:id="rId14"/>
          <w:pgSz w:w="11909" w:h="16834" w:code="9"/>
          <w:pgMar w:top="1134" w:right="1276" w:bottom="992" w:left="1134" w:header="142" w:footer="374" w:gutter="0"/>
          <w:pgNumType w:start="1"/>
          <w:cols w:space="708"/>
          <w:titlePg/>
          <w:docGrid w:linePitch="299"/>
        </w:sect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4BF08E48" w14:textId="77777777" w:rsidR="000A5EEF" w:rsidRPr="00A442E3" w:rsidRDefault="000A5EEF" w:rsidP="000A5EEF">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668F4CA6" w14:textId="77777777" w:rsidR="000A5EEF" w:rsidRDefault="000A5EEF" w:rsidP="000A5EEF">
      <w:pPr>
        <w:rPr>
          <w:rFonts w:asciiTheme="minorHAnsi" w:hAnsiTheme="minorHAnsi" w:cstheme="minorHAnsi"/>
          <w:sz w:val="20"/>
        </w:rPr>
      </w:pPr>
    </w:p>
    <w:p w14:paraId="227C7D1C" w14:textId="77777777" w:rsidR="000A5EEF" w:rsidRDefault="000A5EEF" w:rsidP="000A5EEF">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658C8E52" w14:textId="77777777" w:rsidTr="000A5EEF">
        <w:trPr>
          <w:trHeight w:val="1820"/>
        </w:trPr>
        <w:tc>
          <w:tcPr>
            <w:tcW w:w="3965" w:type="dxa"/>
            <w:tcBorders>
              <w:right w:val="single" w:sz="4" w:space="0" w:color="auto"/>
            </w:tcBorders>
          </w:tcPr>
          <w:p w14:paraId="1CD857DE"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2AF9812" w14:textId="77777777" w:rsidR="000A5EEF" w:rsidRPr="006B56FD" w:rsidRDefault="000A5EEF" w:rsidP="000A5EEF">
            <w:pPr>
              <w:ind w:right="28"/>
              <w:jc w:val="left"/>
              <w:rPr>
                <w:rFonts w:asciiTheme="minorHAnsi" w:hAnsiTheme="minorHAnsi" w:cstheme="minorHAnsi"/>
                <w:sz w:val="20"/>
              </w:rPr>
            </w:pPr>
          </w:p>
          <w:p w14:paraId="1569BBC4"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454FDC9"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B98C89C"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F54D22D"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40FE975"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BF090"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C8B3F5"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0AC8A5B"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644A26C"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217C927" w14:textId="77777777" w:rsidR="000A5EEF" w:rsidRPr="006B56FD" w:rsidRDefault="000A5EEF" w:rsidP="000A5EEF">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5C3CBFA0" w14:textId="77777777" w:rsidR="000A5EEF" w:rsidRDefault="000A5EEF" w:rsidP="000A5EEF">
      <w:pPr>
        <w:rPr>
          <w:rFonts w:asciiTheme="minorHAnsi" w:hAnsiTheme="minorHAnsi" w:cstheme="minorHAnsi"/>
          <w:sz w:val="20"/>
        </w:rPr>
      </w:pPr>
    </w:p>
    <w:p w14:paraId="219033D2" w14:textId="77777777" w:rsidR="000A5EEF" w:rsidRDefault="000A5EEF" w:rsidP="000A5EEF">
      <w:pPr>
        <w:rPr>
          <w:rFonts w:asciiTheme="minorHAnsi" w:hAnsiTheme="minorHAnsi" w:cstheme="minorHAnsi"/>
          <w:sz w:val="20"/>
        </w:rPr>
      </w:pPr>
    </w:p>
    <w:p w14:paraId="3420B8D6"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665FB066" w14:textId="77777777" w:rsidR="000A5EEF" w:rsidRDefault="000A5EEF" w:rsidP="000A5EEF">
      <w:pPr>
        <w:rPr>
          <w:rFonts w:asciiTheme="minorHAnsi" w:hAnsiTheme="minorHAnsi" w:cstheme="minorHAnsi"/>
          <w:sz w:val="20"/>
        </w:rPr>
      </w:pPr>
    </w:p>
    <w:p w14:paraId="7FFF1DE8" w14:textId="77777777" w:rsidR="000A5EEF" w:rsidRPr="004B4556" w:rsidRDefault="000A5EEF" w:rsidP="000A5EEF">
      <w:pPr>
        <w:rPr>
          <w:rFonts w:asciiTheme="minorHAnsi" w:hAnsiTheme="minorHAnsi" w:cstheme="minorHAnsi"/>
          <w:sz w:val="20"/>
        </w:rPr>
      </w:pPr>
    </w:p>
    <w:p w14:paraId="792B39D9" w14:textId="159A4875"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8623A">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CC488C" w:rsidRPr="009200B9">
        <w:rPr>
          <w:rFonts w:asciiTheme="minorHAnsi" w:hAnsiTheme="minorHAnsi" w:cstheme="minorHAnsi"/>
          <w:noProof/>
          <w:sz w:val="20"/>
          <w:szCs w:val="22"/>
        </w:rPr>
        <w:t>00269</w:t>
      </w:r>
      <w:r w:rsidRPr="009E24C1">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C488C" w:rsidRPr="009200B9">
        <w:rPr>
          <w:rFonts w:asciiTheme="minorHAnsi" w:hAnsiTheme="minorHAnsi" w:cstheme="minorHAnsi"/>
          <w:noProof/>
          <w:sz w:val="20"/>
          <w:lang w:eastAsia="pl-PL"/>
        </w:rPr>
        <w:t>2026: PGE Dystrybucja SA– 2026 Modernizacja budynków w siedzibie PGE Dystrybucja SA– 2026 cz. 3 Modernizacja budynku F</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020386">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A5741AE" w14:textId="77777777" w:rsidR="000A5EEF" w:rsidRPr="009E24C1" w:rsidRDefault="000A5EEF" w:rsidP="000A5EEF">
      <w:pPr>
        <w:spacing w:after="120" w:line="240" w:lineRule="auto"/>
        <w:rPr>
          <w:rFonts w:asciiTheme="minorHAnsi" w:hAnsiTheme="minorHAnsi" w:cstheme="minorHAnsi"/>
          <w:sz w:val="16"/>
          <w:szCs w:val="16"/>
          <w:lang w:eastAsia="pl-PL"/>
        </w:rPr>
      </w:pPr>
    </w:p>
    <w:tbl>
      <w:tblPr>
        <w:tblW w:w="11088"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560"/>
        <w:gridCol w:w="1417"/>
        <w:gridCol w:w="1418"/>
        <w:gridCol w:w="1701"/>
      </w:tblGrid>
      <w:tr w:rsidR="00767D2E" w:rsidRPr="004B4556" w14:paraId="522E3DF7" w14:textId="77777777" w:rsidTr="00767D2E">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767D2E" w:rsidRPr="004B4556" w:rsidRDefault="00767D2E" w:rsidP="000A5EEF">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767D2E" w:rsidRPr="004B4556" w:rsidRDefault="00767D2E" w:rsidP="000A5EEF">
            <w:pPr>
              <w:jc w:val="center"/>
              <w:rPr>
                <w:rFonts w:asciiTheme="minorHAnsi" w:hAnsiTheme="minorHAnsi" w:cstheme="minorHAnsi"/>
                <w:b/>
                <w:sz w:val="20"/>
              </w:rPr>
            </w:pPr>
          </w:p>
          <w:p w14:paraId="2F51C45A" w14:textId="77777777" w:rsidR="00767D2E" w:rsidRPr="004B4556" w:rsidRDefault="00767D2E"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6EE66EE2" w14:textId="77777777" w:rsidR="00767D2E" w:rsidRPr="004B4556" w:rsidRDefault="00767D2E" w:rsidP="000A5EEF">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767D2E" w:rsidRPr="004B4556" w:rsidRDefault="00767D2E" w:rsidP="000A5EEF">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4D9F6F1" w14:textId="77777777" w:rsidR="00767D2E" w:rsidRDefault="00767D2E" w:rsidP="000A5EEF">
            <w:pPr>
              <w:jc w:val="center"/>
              <w:rPr>
                <w:rFonts w:asciiTheme="minorHAnsi" w:hAnsiTheme="minorHAnsi" w:cstheme="minorHAnsi"/>
                <w:b/>
                <w:sz w:val="20"/>
              </w:rPr>
            </w:pPr>
          </w:p>
          <w:p w14:paraId="780236B4" w14:textId="55412423" w:rsidR="00767D2E" w:rsidRDefault="00767D2E" w:rsidP="00767D2E">
            <w:pPr>
              <w:jc w:val="center"/>
              <w:rPr>
                <w:rFonts w:asciiTheme="minorHAnsi" w:hAnsiTheme="minorHAnsi" w:cstheme="minorHAnsi"/>
                <w:b/>
                <w:sz w:val="20"/>
              </w:rPr>
            </w:pPr>
            <w:r>
              <w:rPr>
                <w:rFonts w:asciiTheme="minorHAnsi" w:hAnsiTheme="minorHAnsi" w:cstheme="minorHAnsi"/>
                <w:b/>
                <w:sz w:val="20"/>
              </w:rPr>
              <w:t>Kubatura</w:t>
            </w:r>
          </w:p>
          <w:p w14:paraId="44A7CCEC" w14:textId="4901DF6B" w:rsidR="00767D2E" w:rsidRPr="004B4556" w:rsidRDefault="00767D2E" w:rsidP="00767D2E">
            <w:pPr>
              <w:jc w:val="center"/>
              <w:rPr>
                <w:rFonts w:asciiTheme="minorHAnsi" w:hAnsiTheme="minorHAnsi" w:cstheme="minorHAnsi"/>
                <w:b/>
                <w:sz w:val="20"/>
              </w:rPr>
            </w:pPr>
            <w:r>
              <w:rPr>
                <w:rFonts w:asciiTheme="minorHAnsi" w:hAnsiTheme="minorHAnsi" w:cstheme="minorHAnsi"/>
                <w:b/>
                <w:sz w:val="20"/>
              </w:rPr>
              <w:t>(m3)</w:t>
            </w:r>
          </w:p>
        </w:tc>
        <w:tc>
          <w:tcPr>
            <w:tcW w:w="1560" w:type="dxa"/>
            <w:vMerge w:val="restart"/>
            <w:tcBorders>
              <w:top w:val="single" w:sz="4" w:space="0" w:color="auto"/>
            </w:tcBorders>
            <w:shd w:val="clear" w:color="auto" w:fill="C6D9F1" w:themeFill="text2" w:themeFillTint="33"/>
          </w:tcPr>
          <w:p w14:paraId="32D6D5DD" w14:textId="51304A86" w:rsidR="00767D2E" w:rsidRPr="004B4556" w:rsidRDefault="00767D2E" w:rsidP="000A5EEF">
            <w:pPr>
              <w:jc w:val="center"/>
              <w:rPr>
                <w:rFonts w:asciiTheme="minorHAnsi" w:hAnsiTheme="minorHAnsi" w:cstheme="minorHAnsi"/>
                <w:b/>
                <w:sz w:val="20"/>
              </w:rPr>
            </w:pPr>
          </w:p>
          <w:p w14:paraId="76D73D53" w14:textId="77777777" w:rsidR="00767D2E" w:rsidRPr="004B4556" w:rsidRDefault="00767D2E" w:rsidP="000A5EEF">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767D2E" w:rsidRPr="004B4556" w:rsidRDefault="00767D2E" w:rsidP="000A5EEF">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767D2E" w:rsidRPr="004B4556" w:rsidRDefault="00767D2E" w:rsidP="000A5EEF">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13CD9DDF" w14:textId="77777777" w:rsidR="00767D2E" w:rsidRPr="004B4556" w:rsidRDefault="00767D2E" w:rsidP="000A5EEF">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767D2E" w:rsidRPr="004B4556" w14:paraId="2BB320B0" w14:textId="77777777" w:rsidTr="00767D2E">
        <w:trPr>
          <w:trHeight w:val="504"/>
          <w:tblHeader/>
        </w:trPr>
        <w:tc>
          <w:tcPr>
            <w:tcW w:w="568" w:type="dxa"/>
            <w:vMerge/>
            <w:tcBorders>
              <w:left w:val="single" w:sz="4" w:space="0" w:color="auto"/>
            </w:tcBorders>
            <w:vAlign w:val="center"/>
          </w:tcPr>
          <w:p w14:paraId="530C1149" w14:textId="77777777" w:rsidR="00767D2E" w:rsidRPr="004B4556" w:rsidRDefault="00767D2E" w:rsidP="000A5EEF">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10FFEE38" w14:textId="77777777" w:rsidR="00767D2E" w:rsidRPr="004B4556" w:rsidRDefault="00767D2E" w:rsidP="000A5EEF">
            <w:pPr>
              <w:jc w:val="center"/>
              <w:rPr>
                <w:rFonts w:asciiTheme="minorHAnsi" w:hAnsiTheme="minorHAnsi" w:cstheme="minorHAnsi"/>
                <w:i/>
                <w:sz w:val="20"/>
              </w:rPr>
            </w:pPr>
          </w:p>
        </w:tc>
        <w:tc>
          <w:tcPr>
            <w:tcW w:w="1560" w:type="dxa"/>
            <w:vMerge/>
            <w:vAlign w:val="center"/>
          </w:tcPr>
          <w:p w14:paraId="4562A5DF" w14:textId="77777777" w:rsidR="00767D2E" w:rsidRPr="004B4556" w:rsidRDefault="00767D2E" w:rsidP="000A5EEF">
            <w:pPr>
              <w:jc w:val="center"/>
              <w:rPr>
                <w:rFonts w:asciiTheme="minorHAnsi" w:hAnsiTheme="minorHAnsi" w:cstheme="minorHAnsi"/>
                <w:i/>
                <w:sz w:val="20"/>
              </w:rPr>
            </w:pPr>
          </w:p>
        </w:tc>
        <w:tc>
          <w:tcPr>
            <w:tcW w:w="1560" w:type="dxa"/>
            <w:vMerge/>
          </w:tcPr>
          <w:p w14:paraId="21909B8D" w14:textId="77777777" w:rsidR="00767D2E" w:rsidRPr="004B4556" w:rsidRDefault="00767D2E" w:rsidP="000A5EEF">
            <w:pPr>
              <w:jc w:val="center"/>
              <w:rPr>
                <w:rFonts w:asciiTheme="minorHAnsi" w:hAnsiTheme="minorHAnsi" w:cstheme="minorHAnsi"/>
                <w:i/>
                <w:sz w:val="20"/>
              </w:rPr>
            </w:pPr>
          </w:p>
        </w:tc>
        <w:tc>
          <w:tcPr>
            <w:tcW w:w="1560" w:type="dxa"/>
            <w:vMerge/>
          </w:tcPr>
          <w:p w14:paraId="74823972" w14:textId="746D5631" w:rsidR="00767D2E" w:rsidRPr="004B4556" w:rsidRDefault="00767D2E" w:rsidP="000A5EEF">
            <w:pPr>
              <w:jc w:val="center"/>
              <w:rPr>
                <w:rFonts w:asciiTheme="minorHAnsi" w:hAnsiTheme="minorHAnsi" w:cstheme="minorHAnsi"/>
                <w:i/>
                <w:sz w:val="20"/>
              </w:rPr>
            </w:pPr>
          </w:p>
        </w:tc>
        <w:tc>
          <w:tcPr>
            <w:tcW w:w="1417" w:type="dxa"/>
            <w:tcBorders>
              <w:top w:val="nil"/>
              <w:bottom w:val="single" w:sz="6" w:space="0" w:color="auto"/>
            </w:tcBorders>
            <w:shd w:val="clear" w:color="auto" w:fill="EAF1DD" w:themeFill="accent3" w:themeFillTint="33"/>
            <w:vAlign w:val="center"/>
          </w:tcPr>
          <w:p w14:paraId="42E2B7A9" w14:textId="77777777" w:rsidR="00767D2E" w:rsidRPr="004B4556" w:rsidRDefault="00767D2E" w:rsidP="000A5EEF">
            <w:pPr>
              <w:jc w:val="center"/>
              <w:rPr>
                <w:rFonts w:asciiTheme="minorHAnsi" w:hAnsiTheme="minorHAnsi" w:cstheme="minorHAnsi"/>
                <w:i/>
                <w:sz w:val="20"/>
              </w:rPr>
            </w:pPr>
            <w:r w:rsidRPr="004B4556">
              <w:rPr>
                <w:rFonts w:asciiTheme="minorHAnsi" w:hAnsiTheme="minorHAnsi" w:cstheme="minorHAnsi"/>
                <w:i/>
                <w:sz w:val="20"/>
              </w:rPr>
              <w:t>Data</w:t>
            </w:r>
          </w:p>
          <w:p w14:paraId="0EACA1F1" w14:textId="77777777" w:rsidR="00767D2E" w:rsidRPr="004B4556" w:rsidRDefault="00767D2E" w:rsidP="000A5EEF">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AF1DD" w:themeFill="accent3" w:themeFillTint="33"/>
            <w:vAlign w:val="center"/>
          </w:tcPr>
          <w:p w14:paraId="0FCD6256" w14:textId="77777777" w:rsidR="00767D2E" w:rsidRPr="004B4556" w:rsidRDefault="00767D2E" w:rsidP="000A5EEF">
            <w:pPr>
              <w:jc w:val="center"/>
              <w:rPr>
                <w:rFonts w:asciiTheme="minorHAnsi" w:hAnsiTheme="minorHAnsi" w:cstheme="minorHAnsi"/>
                <w:i/>
                <w:sz w:val="20"/>
              </w:rPr>
            </w:pPr>
            <w:r w:rsidRPr="004B4556">
              <w:rPr>
                <w:rFonts w:asciiTheme="minorHAnsi" w:hAnsiTheme="minorHAnsi" w:cstheme="minorHAnsi"/>
                <w:i/>
                <w:sz w:val="20"/>
              </w:rPr>
              <w:t>Data</w:t>
            </w:r>
          </w:p>
          <w:p w14:paraId="5542312B" w14:textId="77777777" w:rsidR="00767D2E" w:rsidRPr="004B4556" w:rsidRDefault="00767D2E" w:rsidP="000A5EEF">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767D2E" w:rsidRPr="004B4556" w:rsidRDefault="00767D2E" w:rsidP="000A5EEF">
            <w:pPr>
              <w:jc w:val="center"/>
              <w:rPr>
                <w:rFonts w:asciiTheme="minorHAnsi" w:hAnsiTheme="minorHAnsi" w:cstheme="minorHAnsi"/>
                <w:i/>
                <w:sz w:val="20"/>
              </w:rPr>
            </w:pPr>
          </w:p>
        </w:tc>
      </w:tr>
      <w:tr w:rsidR="00767D2E" w:rsidRPr="004B4556" w14:paraId="0CC8548C" w14:textId="77777777" w:rsidTr="00767D2E">
        <w:trPr>
          <w:trHeight w:val="843"/>
        </w:trPr>
        <w:tc>
          <w:tcPr>
            <w:tcW w:w="568" w:type="dxa"/>
            <w:vAlign w:val="center"/>
          </w:tcPr>
          <w:p w14:paraId="11F9D06A" w14:textId="77777777" w:rsidR="00767D2E" w:rsidRPr="004B4556" w:rsidRDefault="00767D2E"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7BD2922" w14:textId="77777777" w:rsidR="00767D2E" w:rsidRPr="004B4556" w:rsidRDefault="00767D2E" w:rsidP="000A5EEF">
            <w:pPr>
              <w:spacing w:before="120"/>
              <w:jc w:val="center"/>
              <w:rPr>
                <w:rFonts w:asciiTheme="minorHAnsi" w:hAnsiTheme="minorHAnsi" w:cstheme="minorHAnsi"/>
                <w:sz w:val="20"/>
              </w:rPr>
            </w:pPr>
          </w:p>
        </w:tc>
        <w:tc>
          <w:tcPr>
            <w:tcW w:w="1560" w:type="dxa"/>
            <w:vAlign w:val="center"/>
          </w:tcPr>
          <w:p w14:paraId="6EDFC0C9" w14:textId="77777777" w:rsidR="00767D2E" w:rsidRPr="004B4556" w:rsidRDefault="00767D2E" w:rsidP="000A5EEF">
            <w:pPr>
              <w:spacing w:before="120"/>
              <w:jc w:val="center"/>
              <w:rPr>
                <w:rFonts w:asciiTheme="minorHAnsi" w:hAnsiTheme="minorHAnsi" w:cstheme="minorHAnsi"/>
                <w:sz w:val="20"/>
              </w:rPr>
            </w:pPr>
          </w:p>
        </w:tc>
        <w:tc>
          <w:tcPr>
            <w:tcW w:w="1560" w:type="dxa"/>
          </w:tcPr>
          <w:p w14:paraId="3F358C70" w14:textId="77777777" w:rsidR="00767D2E" w:rsidRPr="004B4556" w:rsidRDefault="00767D2E" w:rsidP="000A5EEF">
            <w:pPr>
              <w:spacing w:before="120"/>
              <w:jc w:val="center"/>
              <w:rPr>
                <w:rFonts w:asciiTheme="minorHAnsi" w:hAnsiTheme="minorHAnsi" w:cstheme="minorHAnsi"/>
                <w:sz w:val="20"/>
              </w:rPr>
            </w:pPr>
          </w:p>
        </w:tc>
        <w:tc>
          <w:tcPr>
            <w:tcW w:w="1560" w:type="dxa"/>
            <w:vAlign w:val="center"/>
          </w:tcPr>
          <w:p w14:paraId="18F3CB25" w14:textId="43AC2C8A" w:rsidR="00767D2E" w:rsidRPr="004B4556" w:rsidRDefault="00767D2E"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5BC5021D" w14:textId="77777777" w:rsidR="00767D2E" w:rsidRPr="004B4556" w:rsidRDefault="00767D2E"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FEEEACD" w14:textId="77777777" w:rsidR="00767D2E" w:rsidRPr="004B4556" w:rsidRDefault="00767D2E"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767D2E" w:rsidRPr="004B4556" w:rsidRDefault="00767D2E" w:rsidP="000A5EEF">
            <w:pPr>
              <w:spacing w:before="120"/>
              <w:rPr>
                <w:rFonts w:asciiTheme="minorHAnsi" w:hAnsiTheme="minorHAnsi" w:cstheme="minorHAnsi"/>
                <w:sz w:val="20"/>
              </w:rPr>
            </w:pPr>
          </w:p>
        </w:tc>
      </w:tr>
      <w:tr w:rsidR="00767D2E" w:rsidRPr="004B4556" w14:paraId="229796F9" w14:textId="77777777" w:rsidTr="00767D2E">
        <w:trPr>
          <w:trHeight w:val="843"/>
        </w:trPr>
        <w:tc>
          <w:tcPr>
            <w:tcW w:w="568" w:type="dxa"/>
            <w:vAlign w:val="center"/>
          </w:tcPr>
          <w:p w14:paraId="7C604537" w14:textId="77777777" w:rsidR="00767D2E" w:rsidRPr="004B4556" w:rsidRDefault="00767D2E"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4C3E54" w14:textId="77777777" w:rsidR="00767D2E" w:rsidRPr="004B4556" w:rsidRDefault="00767D2E" w:rsidP="000A5EEF">
            <w:pPr>
              <w:spacing w:before="120"/>
              <w:jc w:val="center"/>
              <w:rPr>
                <w:rFonts w:asciiTheme="minorHAnsi" w:hAnsiTheme="minorHAnsi" w:cstheme="minorHAnsi"/>
                <w:sz w:val="20"/>
              </w:rPr>
            </w:pPr>
          </w:p>
        </w:tc>
        <w:tc>
          <w:tcPr>
            <w:tcW w:w="1560" w:type="dxa"/>
            <w:vAlign w:val="center"/>
          </w:tcPr>
          <w:p w14:paraId="4BFFCCFE" w14:textId="77777777" w:rsidR="00767D2E" w:rsidRPr="004B4556" w:rsidRDefault="00767D2E" w:rsidP="000A5EEF">
            <w:pPr>
              <w:spacing w:before="120"/>
              <w:jc w:val="center"/>
              <w:rPr>
                <w:rFonts w:asciiTheme="minorHAnsi" w:hAnsiTheme="minorHAnsi" w:cstheme="minorHAnsi"/>
                <w:sz w:val="20"/>
              </w:rPr>
            </w:pPr>
          </w:p>
        </w:tc>
        <w:tc>
          <w:tcPr>
            <w:tcW w:w="1560" w:type="dxa"/>
          </w:tcPr>
          <w:p w14:paraId="7A23BE05" w14:textId="77777777" w:rsidR="00767D2E" w:rsidRPr="004B4556" w:rsidRDefault="00767D2E" w:rsidP="000A5EEF">
            <w:pPr>
              <w:spacing w:before="120"/>
              <w:jc w:val="center"/>
              <w:rPr>
                <w:rFonts w:asciiTheme="minorHAnsi" w:hAnsiTheme="minorHAnsi" w:cstheme="minorHAnsi"/>
                <w:sz w:val="20"/>
              </w:rPr>
            </w:pPr>
          </w:p>
        </w:tc>
        <w:tc>
          <w:tcPr>
            <w:tcW w:w="1560" w:type="dxa"/>
            <w:vAlign w:val="center"/>
          </w:tcPr>
          <w:p w14:paraId="2F681A1F" w14:textId="04598A85" w:rsidR="00767D2E" w:rsidRPr="004B4556" w:rsidRDefault="00767D2E"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7BED5AD" w14:textId="77777777" w:rsidR="00767D2E" w:rsidRPr="004B4556" w:rsidRDefault="00767D2E"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F183372" w14:textId="77777777" w:rsidR="00767D2E" w:rsidRPr="004B4556" w:rsidRDefault="00767D2E"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767D2E" w:rsidRPr="004B4556" w:rsidRDefault="00767D2E" w:rsidP="000A5EEF">
            <w:pPr>
              <w:spacing w:before="120"/>
              <w:rPr>
                <w:rFonts w:asciiTheme="minorHAnsi" w:hAnsiTheme="minorHAnsi" w:cstheme="minorHAnsi"/>
                <w:sz w:val="20"/>
              </w:rPr>
            </w:pPr>
          </w:p>
        </w:tc>
      </w:tr>
      <w:tr w:rsidR="00767D2E" w:rsidRPr="004B4556" w14:paraId="6E921DC9" w14:textId="77777777" w:rsidTr="00767D2E">
        <w:trPr>
          <w:trHeight w:val="843"/>
        </w:trPr>
        <w:tc>
          <w:tcPr>
            <w:tcW w:w="568" w:type="dxa"/>
            <w:vAlign w:val="center"/>
          </w:tcPr>
          <w:p w14:paraId="2C8791BF" w14:textId="77777777" w:rsidR="00767D2E" w:rsidRPr="004B4556" w:rsidRDefault="00767D2E"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7EF0435" w14:textId="77777777" w:rsidR="00767D2E" w:rsidRPr="004B4556" w:rsidRDefault="00767D2E" w:rsidP="000A5EEF">
            <w:pPr>
              <w:spacing w:before="120"/>
              <w:jc w:val="center"/>
              <w:rPr>
                <w:rFonts w:asciiTheme="minorHAnsi" w:hAnsiTheme="minorHAnsi" w:cstheme="minorHAnsi"/>
                <w:sz w:val="20"/>
              </w:rPr>
            </w:pPr>
          </w:p>
        </w:tc>
        <w:tc>
          <w:tcPr>
            <w:tcW w:w="1560" w:type="dxa"/>
            <w:vAlign w:val="center"/>
          </w:tcPr>
          <w:p w14:paraId="57814B74" w14:textId="77777777" w:rsidR="00767D2E" w:rsidRPr="004B4556" w:rsidRDefault="00767D2E" w:rsidP="000A5EEF">
            <w:pPr>
              <w:spacing w:before="120"/>
              <w:jc w:val="center"/>
              <w:rPr>
                <w:rFonts w:asciiTheme="minorHAnsi" w:hAnsiTheme="minorHAnsi" w:cstheme="minorHAnsi"/>
                <w:sz w:val="20"/>
              </w:rPr>
            </w:pPr>
          </w:p>
        </w:tc>
        <w:tc>
          <w:tcPr>
            <w:tcW w:w="1560" w:type="dxa"/>
          </w:tcPr>
          <w:p w14:paraId="03BD4CC2" w14:textId="77777777" w:rsidR="00767D2E" w:rsidRPr="004B4556" w:rsidRDefault="00767D2E" w:rsidP="000A5EEF">
            <w:pPr>
              <w:spacing w:before="120"/>
              <w:jc w:val="center"/>
              <w:rPr>
                <w:rFonts w:asciiTheme="minorHAnsi" w:hAnsiTheme="minorHAnsi" w:cstheme="minorHAnsi"/>
                <w:sz w:val="20"/>
              </w:rPr>
            </w:pPr>
          </w:p>
        </w:tc>
        <w:tc>
          <w:tcPr>
            <w:tcW w:w="1560" w:type="dxa"/>
            <w:vAlign w:val="center"/>
          </w:tcPr>
          <w:p w14:paraId="1638980E" w14:textId="483DBE60" w:rsidR="00767D2E" w:rsidRPr="004B4556" w:rsidRDefault="00767D2E" w:rsidP="000A5EEF">
            <w:pPr>
              <w:spacing w:before="120"/>
              <w:jc w:val="center"/>
              <w:rPr>
                <w:rFonts w:asciiTheme="minorHAnsi" w:hAnsiTheme="minorHAnsi" w:cstheme="minorHAnsi"/>
                <w:sz w:val="20"/>
              </w:rPr>
            </w:pPr>
          </w:p>
        </w:tc>
        <w:tc>
          <w:tcPr>
            <w:tcW w:w="1417" w:type="dxa"/>
            <w:tcBorders>
              <w:top w:val="single" w:sz="6" w:space="0" w:color="auto"/>
            </w:tcBorders>
            <w:vAlign w:val="center"/>
          </w:tcPr>
          <w:p w14:paraId="142E0EAE" w14:textId="77777777" w:rsidR="00767D2E" w:rsidRPr="004B4556" w:rsidRDefault="00767D2E" w:rsidP="000A5EEF">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45F5E886" w14:textId="77777777" w:rsidR="00767D2E" w:rsidRPr="004B4556" w:rsidRDefault="00767D2E"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767D2E" w:rsidRPr="004B4556" w:rsidRDefault="00767D2E" w:rsidP="000A5EEF">
            <w:pPr>
              <w:spacing w:before="120"/>
              <w:rPr>
                <w:rFonts w:asciiTheme="minorHAnsi" w:hAnsiTheme="minorHAnsi" w:cstheme="minorHAnsi"/>
                <w:sz w:val="20"/>
              </w:rPr>
            </w:pPr>
          </w:p>
        </w:tc>
      </w:tr>
    </w:tbl>
    <w:p w14:paraId="768D8B12" w14:textId="77777777" w:rsidR="000A5EEF" w:rsidRPr="004B4556" w:rsidRDefault="000A5EEF" w:rsidP="000A5EEF">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F1D36D6" w14:textId="77777777" w:rsidR="000A5EEF" w:rsidRPr="009E24C1" w:rsidRDefault="000A5EEF" w:rsidP="000A5EEF">
      <w:pPr>
        <w:spacing w:before="120"/>
        <w:ind w:left="-284" w:right="-569"/>
        <w:outlineLvl w:val="0"/>
        <w:rPr>
          <w:rFonts w:asciiTheme="minorHAnsi" w:hAnsiTheme="minorHAnsi" w:cstheme="minorHAnsi"/>
          <w:i/>
          <w:sz w:val="16"/>
          <w:szCs w:val="16"/>
        </w:rPr>
      </w:pPr>
    </w:p>
    <w:p w14:paraId="0ECD8EFB" w14:textId="44C220D9" w:rsidR="000A5EEF" w:rsidRPr="004B4556" w:rsidRDefault="000A5EEF" w:rsidP="000A5EEF">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7EF2E17C" w14:textId="77777777" w:rsidR="000A5EEF" w:rsidRPr="004B4556" w:rsidRDefault="000A5EEF" w:rsidP="000A5EEF">
      <w:pPr>
        <w:ind w:right="-993"/>
        <w:rPr>
          <w:rFonts w:asciiTheme="minorHAnsi" w:hAnsiTheme="minorHAnsi" w:cstheme="minorHAnsi"/>
          <w:sz w:val="20"/>
        </w:rPr>
      </w:pPr>
    </w:p>
    <w:p w14:paraId="46C15BFD" w14:textId="77777777" w:rsidR="000A5EEF" w:rsidRPr="004B4556" w:rsidRDefault="000A5EEF" w:rsidP="000A5EEF">
      <w:pPr>
        <w:ind w:right="-993"/>
        <w:rPr>
          <w:rFonts w:asciiTheme="minorHAnsi" w:hAnsiTheme="minorHAnsi" w:cstheme="minorHAnsi"/>
          <w:sz w:val="20"/>
        </w:rPr>
      </w:pPr>
    </w:p>
    <w:p w14:paraId="02F2E230"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3ADC06C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5FCFB1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539FA1F" w14:textId="77777777" w:rsidR="000A5EEF" w:rsidRPr="004B4556" w:rsidRDefault="000A5EEF" w:rsidP="000A5EEF">
      <w:pPr>
        <w:spacing w:line="240" w:lineRule="auto"/>
        <w:ind w:left="5954" w:right="68" w:hanging="556"/>
        <w:jc w:val="center"/>
        <w:rPr>
          <w:rFonts w:asciiTheme="minorHAnsi" w:hAnsiTheme="minorHAnsi" w:cstheme="minorHAnsi"/>
          <w:i/>
          <w:sz w:val="20"/>
        </w:rPr>
      </w:pPr>
    </w:p>
    <w:p w14:paraId="4C3D63C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A28E3EA" w14:textId="77777777" w:rsidR="000A5EEF" w:rsidRDefault="000A5EEF" w:rsidP="000A5EEF">
      <w:pPr>
        <w:ind w:right="68"/>
        <w:rPr>
          <w:rFonts w:asciiTheme="minorHAnsi" w:hAnsiTheme="minorHAnsi" w:cstheme="minorHAnsi"/>
          <w:i/>
          <w:sz w:val="16"/>
          <w:szCs w:val="16"/>
        </w:rPr>
        <w:sectPr w:rsidR="000A5EEF" w:rsidSect="003367F8">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4" w:footer="510" w:gutter="0"/>
          <w:pgNumType w:start="1"/>
          <w:cols w:space="708"/>
          <w:docGrid w:linePitch="360"/>
        </w:sectPr>
      </w:pPr>
    </w:p>
    <w:p w14:paraId="3DBC6B10" w14:textId="77777777" w:rsidR="000A5EEF" w:rsidRPr="00156D62" w:rsidRDefault="000A5EEF" w:rsidP="000A5EEF">
      <w:pPr>
        <w:pStyle w:val="Nagwek1"/>
        <w:shd w:val="clear" w:color="auto" w:fill="C6D9F1" w:themeFill="text2" w:themeFillTint="33"/>
        <w:spacing w:before="0" w:after="200"/>
        <w:jc w:val="left"/>
        <w:rPr>
          <w:rFonts w:cstheme="minorHAnsi"/>
          <w:color w:val="000000" w:themeColor="text1"/>
          <w:sz w:val="20"/>
          <w:szCs w:val="20"/>
        </w:rPr>
      </w:pPr>
      <w:bookmarkStart w:id="7" w:name="_Toc516738908"/>
      <w:bookmarkStart w:id="8"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p>
    <w:p w14:paraId="0064239A"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0A5EEF" w:rsidRPr="006B56FD" w14:paraId="05D60A56" w14:textId="77777777" w:rsidTr="000A5EEF">
        <w:trPr>
          <w:trHeight w:val="1820"/>
        </w:trPr>
        <w:tc>
          <w:tcPr>
            <w:tcW w:w="3965" w:type="dxa"/>
            <w:tcBorders>
              <w:right w:val="single" w:sz="4" w:space="0" w:color="auto"/>
            </w:tcBorders>
          </w:tcPr>
          <w:p w14:paraId="1CB675CF"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ED235C8" w14:textId="77777777" w:rsidR="000A5EEF" w:rsidRPr="006B56FD" w:rsidRDefault="000A5EEF" w:rsidP="000A5EEF">
            <w:pPr>
              <w:ind w:right="28"/>
              <w:jc w:val="left"/>
              <w:rPr>
                <w:rFonts w:asciiTheme="minorHAnsi" w:hAnsiTheme="minorHAnsi" w:cstheme="minorHAnsi"/>
                <w:sz w:val="20"/>
              </w:rPr>
            </w:pPr>
          </w:p>
          <w:p w14:paraId="016608A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4265F390"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5C3DA471"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DA7325"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E802217"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A8A96C"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5783846"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0013BD6F"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057034D"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5264862"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58B3D3ED" w14:textId="77777777" w:rsidR="000A5EEF" w:rsidRPr="006B56FD" w:rsidRDefault="000A5EEF" w:rsidP="000A5EEF">
            <w:pPr>
              <w:spacing w:line="360" w:lineRule="auto"/>
              <w:rPr>
                <w:rFonts w:asciiTheme="minorHAnsi" w:eastAsiaTheme="majorEastAsia" w:hAnsiTheme="minorHAnsi" w:cstheme="minorHAnsi"/>
                <w:i/>
                <w:iCs/>
                <w:sz w:val="20"/>
              </w:rPr>
            </w:pPr>
          </w:p>
        </w:tc>
      </w:tr>
    </w:tbl>
    <w:p w14:paraId="7F57338B" w14:textId="77777777" w:rsidR="000A5EEF" w:rsidRPr="00B9529B" w:rsidRDefault="000A5EEF" w:rsidP="000A5EEF">
      <w:pPr>
        <w:spacing w:before="120" w:line="276" w:lineRule="auto"/>
        <w:jc w:val="left"/>
        <w:outlineLvl w:val="0"/>
        <w:rPr>
          <w:rFonts w:asciiTheme="minorHAnsi" w:hAnsiTheme="minorHAnsi" w:cstheme="minorHAnsi"/>
          <w:b/>
          <w:sz w:val="20"/>
        </w:rPr>
      </w:pPr>
    </w:p>
    <w:p w14:paraId="4F616570" w14:textId="77777777" w:rsidR="000A5EEF" w:rsidRDefault="000A5EEF" w:rsidP="000A5EEF">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667D62F6" w14:textId="77777777" w:rsidR="000A5EEF" w:rsidRPr="009E24C1" w:rsidRDefault="000A5EEF" w:rsidP="000A5EEF">
      <w:pPr>
        <w:spacing w:before="120" w:line="276" w:lineRule="auto"/>
        <w:jc w:val="left"/>
        <w:outlineLvl w:val="0"/>
        <w:rPr>
          <w:rFonts w:asciiTheme="minorHAnsi" w:hAnsiTheme="minorHAnsi" w:cstheme="minorHAnsi"/>
          <w:b/>
          <w:sz w:val="14"/>
          <w:szCs w:val="14"/>
        </w:rPr>
      </w:pPr>
    </w:p>
    <w:p w14:paraId="734A5912" w14:textId="5E642889" w:rsidR="000A5EEF" w:rsidRDefault="000A5EEF" w:rsidP="000A5EEF">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8623A">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CC488C" w:rsidRPr="009200B9">
        <w:rPr>
          <w:rFonts w:asciiTheme="minorHAnsi" w:hAnsiTheme="minorHAnsi" w:cstheme="minorHAnsi"/>
          <w:noProof/>
          <w:sz w:val="20"/>
          <w:szCs w:val="22"/>
        </w:rPr>
        <w:t>00269</w:t>
      </w:r>
      <w:r w:rsidRPr="00F66BF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C488C" w:rsidRPr="009200B9">
        <w:rPr>
          <w:rFonts w:asciiTheme="minorHAnsi" w:hAnsiTheme="minorHAnsi" w:cstheme="minorHAnsi"/>
          <w:noProof/>
          <w:sz w:val="20"/>
          <w:lang w:eastAsia="pl-PL"/>
        </w:rPr>
        <w:t>2026: PGE Dystrybucja SA– 2026 Modernizacja budynków w siedzibie PGE Dystrybucja SA– 2026 cz. 3 Modernizacja budynku F</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648025A" w14:textId="77777777" w:rsidR="000A5EEF" w:rsidRPr="009E24C1" w:rsidRDefault="000A5EEF" w:rsidP="000A5EEF">
      <w:pPr>
        <w:widowControl w:val="0"/>
        <w:snapToGrid w:val="0"/>
        <w:spacing w:line="240" w:lineRule="auto"/>
        <w:ind w:left="170" w:right="170"/>
        <w:rPr>
          <w:rFonts w:asciiTheme="minorHAnsi" w:hAnsiTheme="minorHAnsi" w:cstheme="minorHAns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DC680A"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DC680A" w:rsidRDefault="00020386" w:rsidP="00020386">
            <w:pPr>
              <w:widowControl w:val="0"/>
              <w:tabs>
                <w:tab w:val="left" w:pos="415"/>
              </w:tabs>
              <w:snapToGrid w:val="0"/>
              <w:spacing w:line="240" w:lineRule="auto"/>
              <w:jc w:val="center"/>
              <w:rPr>
                <w:rFonts w:asciiTheme="minorHAnsi" w:hAnsiTheme="minorHAnsi" w:cstheme="minorHAnsi"/>
                <w:b/>
                <w:sz w:val="20"/>
                <w:lang w:eastAsia="pl-PL"/>
              </w:rPr>
            </w:pPr>
            <w:bookmarkStart w:id="9" w:name="_Toc18342848"/>
            <w:bookmarkStart w:id="10" w:name="_Toc54073231"/>
            <w:bookmarkStart w:id="11" w:name="_Toc57057714"/>
            <w:bookmarkStart w:id="12" w:name="_Toc57122890"/>
            <w:bookmarkStart w:id="13" w:name="_Toc57637479"/>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DC680A" w:rsidRDefault="00020386" w:rsidP="00020386">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DC680A" w:rsidRDefault="00020386" w:rsidP="00020386">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DC680A" w:rsidRDefault="002F2397" w:rsidP="00020386">
            <w:pPr>
              <w:widowControl w:val="0"/>
              <w:snapToGrid w:val="0"/>
              <w:spacing w:line="240" w:lineRule="auto"/>
              <w:ind w:right="170"/>
              <w:jc w:val="center"/>
              <w:rPr>
                <w:rFonts w:asciiTheme="minorHAnsi" w:hAnsiTheme="minorHAnsi" w:cstheme="minorHAnsi"/>
                <w:b/>
                <w:sz w:val="20"/>
                <w:lang w:eastAsia="pl-PL"/>
              </w:rPr>
            </w:pPr>
            <w:r>
              <w:rPr>
                <w:rFonts w:asciiTheme="minorHAnsi" w:hAnsiTheme="minorHAnsi" w:cstheme="minorHAnsi"/>
                <w:b/>
                <w:sz w:val="20"/>
              </w:rPr>
              <w:t>Uwagi</w:t>
            </w:r>
          </w:p>
        </w:tc>
      </w:tr>
      <w:tr w:rsidR="00020386" w:rsidRPr="00DC680A"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020386" w:rsidRDefault="00020386" w:rsidP="00020386">
            <w:pPr>
              <w:widowControl w:val="0"/>
              <w:tabs>
                <w:tab w:val="left" w:pos="415"/>
              </w:tabs>
              <w:snapToGrid w:val="0"/>
              <w:spacing w:line="300" w:lineRule="auto"/>
              <w:rPr>
                <w:rFonts w:asciiTheme="minorHAnsi" w:hAnsiTheme="minorHAnsi" w:cstheme="minorHAnsi"/>
                <w:sz w:val="20"/>
                <w:lang w:eastAsia="pl-PL"/>
              </w:rPr>
            </w:pPr>
            <w:r>
              <w:rPr>
                <w:rFonts w:asciiTheme="minorHAnsi" w:hAnsiTheme="minorHAnsi" w:cstheme="minorHAns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bl>
    <w:p w14:paraId="5BB85F3B" w14:textId="77777777" w:rsidR="00020386" w:rsidRDefault="00020386" w:rsidP="000A5EEF">
      <w:pPr>
        <w:spacing w:before="120" w:line="240" w:lineRule="auto"/>
        <w:ind w:right="-569"/>
        <w:outlineLvl w:val="0"/>
        <w:rPr>
          <w:rFonts w:asciiTheme="minorHAnsi" w:hAnsiTheme="minorHAnsi" w:cstheme="minorHAnsi"/>
          <w:i/>
          <w:sz w:val="16"/>
          <w:szCs w:val="18"/>
        </w:rPr>
      </w:pPr>
    </w:p>
    <w:bookmarkEnd w:id="9"/>
    <w:bookmarkEnd w:id="10"/>
    <w:bookmarkEnd w:id="11"/>
    <w:bookmarkEnd w:id="12"/>
    <w:bookmarkEnd w:id="13"/>
    <w:p w14:paraId="5964CA40" w14:textId="77777777" w:rsidR="00020386" w:rsidRPr="00351226" w:rsidRDefault="00020386" w:rsidP="00020386">
      <w:pPr>
        <w:spacing w:line="240" w:lineRule="auto"/>
        <w:jc w:val="left"/>
        <w:rPr>
          <w:rFonts w:asciiTheme="minorHAnsi" w:hAnsiTheme="minorHAnsi" w:cstheme="minorHAnsi"/>
          <w:snapToGrid w:val="0"/>
          <w:sz w:val="20"/>
        </w:rPr>
      </w:pPr>
    </w:p>
    <w:p w14:paraId="2F5B3F00" w14:textId="77777777" w:rsidR="000A5EEF" w:rsidRPr="009572CA" w:rsidRDefault="000A5EEF" w:rsidP="000A5EEF">
      <w:pPr>
        <w:tabs>
          <w:tab w:val="left" w:pos="-1440"/>
          <w:tab w:val="left" w:pos="-720"/>
        </w:tabs>
        <w:suppressAutoHyphens/>
        <w:spacing w:line="300" w:lineRule="auto"/>
        <w:rPr>
          <w:rFonts w:ascii="Calibri" w:hAnsi="Calibri" w:cs="Arial"/>
          <w:spacing w:val="-3"/>
          <w:sz w:val="14"/>
          <w:szCs w:val="14"/>
        </w:rPr>
      </w:pPr>
    </w:p>
    <w:p w14:paraId="5A8CC228"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65016C9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2AFEAEC"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1D4223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5D570A2" w14:textId="77777777" w:rsidR="00A25E38" w:rsidRDefault="00A25E38" w:rsidP="000A5EEF">
      <w:pPr>
        <w:pStyle w:val="Nagwek1"/>
        <w:shd w:val="clear" w:color="auto" w:fill="C6D9F1" w:themeFill="text2" w:themeFillTint="33"/>
        <w:rPr>
          <w:rFonts w:cstheme="minorHAnsi"/>
          <w:color w:val="000000" w:themeColor="text1"/>
          <w:sz w:val="20"/>
          <w:szCs w:val="20"/>
        </w:rPr>
        <w:sectPr w:rsidR="00A25E38" w:rsidSect="003367F8">
          <w:headerReference w:type="default" r:id="rId21"/>
          <w:footerReference w:type="default" r:id="rId22"/>
          <w:pgSz w:w="11909" w:h="16834"/>
          <w:pgMar w:top="1134" w:right="1277" w:bottom="993" w:left="1560" w:header="142" w:footer="57" w:gutter="0"/>
          <w:pgNumType w:start="1"/>
          <w:cols w:space="708"/>
        </w:sectPr>
      </w:pPr>
    </w:p>
    <w:p w14:paraId="3230B66D" w14:textId="05BFB027" w:rsidR="000A5EEF" w:rsidRPr="00CD3E39" w:rsidRDefault="000A5EEF" w:rsidP="000A5EEF">
      <w:pPr>
        <w:pStyle w:val="Nagwek1"/>
        <w:shd w:val="clear" w:color="auto" w:fill="C6D9F1" w:themeFill="text2" w:themeFillTint="33"/>
        <w:rPr>
          <w:rFonts w:cstheme="minorHAnsi"/>
          <w:color w:val="000000" w:themeColor="text1"/>
          <w:sz w:val="20"/>
          <w:szCs w:val="20"/>
        </w:rPr>
      </w:pPr>
      <w:r w:rsidRPr="00CD3E39">
        <w:rPr>
          <w:rFonts w:cstheme="minorHAnsi"/>
          <w:color w:val="000000" w:themeColor="text1"/>
          <w:sz w:val="20"/>
          <w:szCs w:val="20"/>
        </w:rPr>
        <w:lastRenderedPageBreak/>
        <w:t xml:space="preserve">ZAŁĄCZNIK NR 9 DO SWZ – WYKAZ POTENCJAŁU TECHNICZNEGO </w:t>
      </w:r>
    </w:p>
    <w:p w14:paraId="11D35169"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p w14:paraId="72E6EC81"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CD3E39" w14:paraId="0ADCF1D1" w14:textId="77777777" w:rsidTr="000A5EEF">
        <w:trPr>
          <w:trHeight w:val="1820"/>
        </w:trPr>
        <w:tc>
          <w:tcPr>
            <w:tcW w:w="3965" w:type="dxa"/>
            <w:tcBorders>
              <w:right w:val="single" w:sz="4" w:space="0" w:color="auto"/>
            </w:tcBorders>
          </w:tcPr>
          <w:p w14:paraId="200BF605" w14:textId="77777777" w:rsidR="000A5EEF" w:rsidRPr="00CD3E39" w:rsidRDefault="000A5EEF" w:rsidP="000A5EEF">
            <w:pPr>
              <w:ind w:right="28"/>
              <w:jc w:val="left"/>
              <w:rPr>
                <w:rFonts w:asciiTheme="minorHAnsi" w:hAnsiTheme="minorHAnsi" w:cstheme="minorHAnsi"/>
                <w:b/>
                <w:i/>
                <w:iCs/>
                <w:sz w:val="20"/>
                <w:u w:val="single"/>
              </w:rPr>
            </w:pPr>
            <w:r w:rsidRPr="00CD3E39">
              <w:rPr>
                <w:rFonts w:asciiTheme="minorHAnsi" w:hAnsiTheme="minorHAnsi" w:cstheme="minorHAnsi"/>
                <w:b/>
                <w:i/>
                <w:iCs/>
                <w:sz w:val="20"/>
                <w:u w:val="single"/>
              </w:rPr>
              <w:t>Wykonawca</w:t>
            </w:r>
          </w:p>
          <w:p w14:paraId="05E9D9B0" w14:textId="77777777" w:rsidR="000A5EEF" w:rsidRPr="00CD3E39" w:rsidRDefault="000A5EEF" w:rsidP="000A5EEF">
            <w:pPr>
              <w:ind w:right="28"/>
              <w:jc w:val="left"/>
              <w:rPr>
                <w:rFonts w:asciiTheme="minorHAnsi" w:hAnsiTheme="minorHAnsi" w:cstheme="minorHAnsi"/>
                <w:sz w:val="20"/>
              </w:rPr>
            </w:pPr>
          </w:p>
          <w:p w14:paraId="7750ED6E" w14:textId="77777777" w:rsidR="000A5EEF" w:rsidRPr="00CD3E39" w:rsidRDefault="000A5EEF" w:rsidP="000A5EEF">
            <w:pPr>
              <w:ind w:right="28"/>
              <w:jc w:val="center"/>
              <w:rPr>
                <w:rFonts w:asciiTheme="minorHAnsi" w:hAnsiTheme="minorHAnsi" w:cstheme="minorHAnsi"/>
                <w:sz w:val="20"/>
              </w:rPr>
            </w:pPr>
            <w:r w:rsidRPr="00CD3E39">
              <w:rPr>
                <w:rFonts w:asciiTheme="minorHAnsi" w:hAnsiTheme="minorHAnsi" w:cstheme="minorHAnsi"/>
                <w:sz w:val="20"/>
              </w:rPr>
              <w:t>…………………………………………………</w:t>
            </w:r>
          </w:p>
          <w:p w14:paraId="76B19383" w14:textId="77777777" w:rsidR="000A5EEF" w:rsidRPr="00CD3E39" w:rsidRDefault="000A5EEF" w:rsidP="000A5EEF">
            <w:pPr>
              <w:ind w:right="28"/>
              <w:jc w:val="center"/>
              <w:rPr>
                <w:rFonts w:asciiTheme="minorHAnsi" w:hAnsiTheme="minorHAnsi" w:cstheme="minorHAnsi"/>
                <w:sz w:val="20"/>
              </w:rPr>
            </w:pPr>
            <w:r w:rsidRPr="00CD3E39">
              <w:rPr>
                <w:rFonts w:asciiTheme="minorHAnsi" w:hAnsiTheme="minorHAnsi" w:cstheme="minorHAnsi"/>
                <w:sz w:val="20"/>
              </w:rPr>
              <w:t>……………………………………………….</w:t>
            </w:r>
          </w:p>
          <w:p w14:paraId="157500DA" w14:textId="77777777" w:rsidR="000A5EEF" w:rsidRPr="00CD3E39" w:rsidRDefault="000A5EEF" w:rsidP="000A5EEF">
            <w:pPr>
              <w:ind w:right="28"/>
              <w:jc w:val="center"/>
              <w:rPr>
                <w:rFonts w:asciiTheme="minorHAnsi" w:hAnsiTheme="minorHAnsi" w:cstheme="minorHAnsi"/>
                <w:i/>
                <w:sz w:val="20"/>
              </w:rPr>
            </w:pPr>
            <w:r w:rsidRPr="00CD3E39">
              <w:rPr>
                <w:rFonts w:asciiTheme="minorHAnsi" w:hAnsiTheme="minorHAnsi" w:cstheme="minorHAnsi"/>
                <w:i/>
                <w:sz w:val="20"/>
              </w:rPr>
              <w:t>Nazwa i adres</w:t>
            </w:r>
          </w:p>
          <w:p w14:paraId="44AE7334" w14:textId="77777777" w:rsidR="000A5EEF" w:rsidRPr="00CD3E39"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865AB8" w14:textId="77777777" w:rsidR="000A5EEF" w:rsidRPr="00CD3E39"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5333F7" w14:textId="77777777" w:rsidR="000A5EEF" w:rsidRPr="00CD3E39" w:rsidRDefault="000A5EEF" w:rsidP="000A5EEF">
            <w:pPr>
              <w:spacing w:line="360" w:lineRule="auto"/>
              <w:rPr>
                <w:rFonts w:asciiTheme="minorHAnsi" w:eastAsiaTheme="majorEastAsia" w:hAnsiTheme="minorHAnsi" w:cstheme="minorHAnsi"/>
                <w:b/>
                <w:i/>
                <w:iCs/>
                <w:sz w:val="20"/>
                <w:u w:val="single"/>
              </w:rPr>
            </w:pPr>
            <w:r w:rsidRPr="00CD3E39">
              <w:rPr>
                <w:rFonts w:asciiTheme="minorHAnsi" w:eastAsiaTheme="majorEastAsia" w:hAnsiTheme="minorHAnsi" w:cstheme="minorHAnsi"/>
                <w:b/>
                <w:i/>
                <w:iCs/>
                <w:sz w:val="20"/>
                <w:u w:val="single"/>
              </w:rPr>
              <w:t xml:space="preserve">Zamawiający </w:t>
            </w:r>
          </w:p>
          <w:p w14:paraId="06FD4C99" w14:textId="77777777" w:rsidR="000A5EEF" w:rsidRPr="00CD3E39" w:rsidRDefault="000A5EEF" w:rsidP="000A5EEF">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PGE Dystrybucja S.A.</w:t>
            </w:r>
          </w:p>
          <w:p w14:paraId="3E703018" w14:textId="77777777" w:rsidR="000A5EEF" w:rsidRPr="00CD3E39" w:rsidRDefault="000A5EEF" w:rsidP="000A5EEF">
            <w:pPr>
              <w:spacing w:before="120" w:after="120" w:line="240" w:lineRule="auto"/>
              <w:contextualSpacing/>
              <w:jc w:val="center"/>
              <w:rPr>
                <w:rFonts w:asciiTheme="minorHAnsi" w:eastAsia="Calibri" w:hAnsiTheme="minorHAnsi" w:cstheme="minorHAnsi"/>
                <w:sz w:val="20"/>
              </w:rPr>
            </w:pPr>
            <w:r w:rsidRPr="00CD3E39">
              <w:rPr>
                <w:rFonts w:asciiTheme="minorHAnsi" w:eastAsia="Calibri" w:hAnsiTheme="minorHAnsi" w:cstheme="minorHAnsi"/>
                <w:sz w:val="20"/>
              </w:rPr>
              <w:t>w imieniu i na rzecz której działa:</w:t>
            </w:r>
          </w:p>
          <w:p w14:paraId="70F1F07E" w14:textId="77777777" w:rsidR="000A5EEF" w:rsidRPr="00CD3E39" w:rsidRDefault="000A5EEF" w:rsidP="000A5EEF">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 xml:space="preserve">PGE Dystrybucja S.A. Oddział Warszawa, </w:t>
            </w:r>
          </w:p>
          <w:p w14:paraId="0CA40192" w14:textId="77777777" w:rsidR="000A5EEF" w:rsidRPr="00CD3E39" w:rsidRDefault="000A5EEF" w:rsidP="000A5EEF">
            <w:pPr>
              <w:spacing w:before="120" w:after="120" w:line="240" w:lineRule="auto"/>
              <w:contextualSpacing/>
              <w:jc w:val="center"/>
              <w:rPr>
                <w:rFonts w:asciiTheme="minorHAnsi" w:eastAsiaTheme="majorEastAsia" w:hAnsiTheme="minorHAnsi" w:cstheme="minorHAnsi"/>
                <w:i/>
                <w:iCs/>
                <w:sz w:val="20"/>
              </w:rPr>
            </w:pPr>
            <w:r w:rsidRPr="00CD3E39">
              <w:rPr>
                <w:rFonts w:asciiTheme="minorHAnsi" w:eastAsia="Calibri" w:hAnsiTheme="minorHAnsi" w:cstheme="minorHAnsi"/>
                <w:b/>
                <w:sz w:val="20"/>
              </w:rPr>
              <w:t>ul. Marsa 95, 04-470 Warszawa</w:t>
            </w:r>
          </w:p>
        </w:tc>
      </w:tr>
    </w:tbl>
    <w:p w14:paraId="5935A61B"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p w14:paraId="7A324913"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p w14:paraId="762A53FD" w14:textId="77777777" w:rsidR="000A5EEF" w:rsidRPr="00CD3E39" w:rsidRDefault="000A5EEF" w:rsidP="000A5EEF">
      <w:pPr>
        <w:tabs>
          <w:tab w:val="left" w:pos="1628"/>
        </w:tabs>
        <w:jc w:val="center"/>
        <w:rPr>
          <w:rFonts w:asciiTheme="minorHAnsi" w:hAnsiTheme="minorHAnsi" w:cstheme="minorHAnsi"/>
          <w:b/>
          <w:sz w:val="20"/>
        </w:rPr>
      </w:pPr>
      <w:r w:rsidRPr="00CD3E39">
        <w:rPr>
          <w:rFonts w:asciiTheme="minorHAnsi" w:hAnsiTheme="minorHAnsi" w:cstheme="minorHAnsi"/>
          <w:b/>
          <w:sz w:val="20"/>
        </w:rPr>
        <w:t>WYKAZ POTENCJAŁU TECHNICZNEGO</w:t>
      </w:r>
    </w:p>
    <w:p w14:paraId="50E4F4F0" w14:textId="77777777" w:rsidR="000A5EEF" w:rsidRPr="00CD3E39" w:rsidRDefault="000A5EEF" w:rsidP="000A5EEF">
      <w:pPr>
        <w:tabs>
          <w:tab w:val="left" w:pos="1628"/>
        </w:tabs>
        <w:jc w:val="center"/>
        <w:rPr>
          <w:rFonts w:asciiTheme="minorHAnsi" w:hAnsiTheme="minorHAnsi" w:cstheme="minorHAnsi"/>
          <w:sz w:val="20"/>
        </w:rPr>
      </w:pPr>
    </w:p>
    <w:p w14:paraId="7A9587E8" w14:textId="77777777" w:rsidR="000A5EEF" w:rsidRPr="00CD3E39" w:rsidRDefault="000A5EEF" w:rsidP="000A5EEF">
      <w:pPr>
        <w:rPr>
          <w:rFonts w:asciiTheme="minorHAnsi" w:hAnsiTheme="minorHAnsi" w:cstheme="minorHAnsi"/>
          <w:sz w:val="20"/>
        </w:rPr>
      </w:pPr>
    </w:p>
    <w:p w14:paraId="558BBEA0" w14:textId="021190C0" w:rsidR="000A5EEF" w:rsidRPr="00CD3E39" w:rsidRDefault="000A5EEF" w:rsidP="000A5EEF">
      <w:pPr>
        <w:spacing w:after="120" w:line="240" w:lineRule="auto"/>
        <w:rPr>
          <w:rFonts w:asciiTheme="minorHAnsi" w:hAnsiTheme="minorHAnsi" w:cstheme="minorHAnsi"/>
          <w:sz w:val="20"/>
          <w:lang w:eastAsia="pl-PL"/>
        </w:rPr>
      </w:pPr>
      <w:r w:rsidRPr="00CD3E39">
        <w:rPr>
          <w:rFonts w:asciiTheme="minorHAnsi" w:hAnsiTheme="minorHAnsi" w:cstheme="minorHAnsi"/>
          <w:sz w:val="20"/>
          <w:lang w:eastAsia="pl-PL"/>
        </w:rPr>
        <w:t xml:space="preserve">Składając Ofertę w postępowaniu zakupowym nr </w:t>
      </w:r>
      <w:r w:rsidR="00F8623A" w:rsidRPr="00CD3E39">
        <w:rPr>
          <w:rFonts w:asciiTheme="minorHAnsi" w:hAnsiTheme="minorHAnsi" w:cstheme="minorHAnsi"/>
          <w:sz w:val="20"/>
          <w:szCs w:val="22"/>
        </w:rPr>
        <w:t>POST/DYS/OW/GZ/0</w:t>
      </w:r>
      <w:r w:rsidRPr="00CD3E39">
        <w:rPr>
          <w:rFonts w:asciiTheme="minorHAnsi" w:hAnsiTheme="minorHAnsi" w:cstheme="minorHAnsi"/>
          <w:sz w:val="20"/>
          <w:szCs w:val="22"/>
        </w:rPr>
        <w:fldChar w:fldCharType="begin"/>
      </w:r>
      <w:r w:rsidRPr="00CD3E39">
        <w:rPr>
          <w:rFonts w:asciiTheme="minorHAnsi" w:hAnsiTheme="minorHAnsi" w:cstheme="minorHAnsi"/>
          <w:sz w:val="20"/>
          <w:szCs w:val="22"/>
        </w:rPr>
        <w:instrText xml:space="preserve"> MERGEFIELD "nr_postepowania" </w:instrText>
      </w:r>
      <w:r w:rsidRPr="00CD3E39">
        <w:rPr>
          <w:rFonts w:asciiTheme="minorHAnsi" w:hAnsiTheme="minorHAnsi" w:cstheme="minorHAnsi"/>
          <w:sz w:val="20"/>
          <w:szCs w:val="22"/>
        </w:rPr>
        <w:fldChar w:fldCharType="separate"/>
      </w:r>
      <w:r w:rsidR="00CC488C" w:rsidRPr="009200B9">
        <w:rPr>
          <w:rFonts w:asciiTheme="minorHAnsi" w:hAnsiTheme="minorHAnsi" w:cstheme="minorHAnsi"/>
          <w:noProof/>
          <w:sz w:val="20"/>
          <w:szCs w:val="22"/>
        </w:rPr>
        <w:t>00269</w:t>
      </w:r>
      <w:r w:rsidRPr="00CD3E39">
        <w:rPr>
          <w:rFonts w:asciiTheme="minorHAnsi" w:hAnsiTheme="minorHAnsi" w:cstheme="minorHAnsi"/>
          <w:sz w:val="20"/>
          <w:szCs w:val="22"/>
        </w:rPr>
        <w:fldChar w:fldCharType="end"/>
      </w:r>
      <w:r w:rsidR="00FE665B" w:rsidRPr="00CD3E39">
        <w:rPr>
          <w:rFonts w:asciiTheme="minorHAnsi" w:hAnsiTheme="minorHAnsi" w:cstheme="minorHAnsi"/>
          <w:sz w:val="20"/>
          <w:szCs w:val="22"/>
        </w:rPr>
        <w:t>/</w:t>
      </w:r>
      <w:r w:rsidR="00BA2E98" w:rsidRPr="00CD3E39">
        <w:rPr>
          <w:rFonts w:asciiTheme="minorHAnsi" w:hAnsiTheme="minorHAnsi" w:cstheme="minorHAnsi"/>
          <w:sz w:val="20"/>
          <w:szCs w:val="22"/>
        </w:rPr>
        <w:t>202</w:t>
      </w:r>
      <w:r w:rsidR="008E3520">
        <w:rPr>
          <w:rFonts w:asciiTheme="minorHAnsi" w:hAnsiTheme="minorHAnsi" w:cstheme="minorHAnsi"/>
          <w:sz w:val="20"/>
          <w:szCs w:val="22"/>
        </w:rPr>
        <w:t>6</w:t>
      </w:r>
      <w:r w:rsidRPr="00CD3E39">
        <w:rPr>
          <w:rFonts w:asciiTheme="minorHAnsi" w:hAnsiTheme="minorHAnsi" w:cstheme="minorHAnsi"/>
          <w:sz w:val="20"/>
          <w:lang w:eastAsia="pl-PL"/>
        </w:rPr>
        <w:t xml:space="preserve"> prowadzonym w trybie przetargu nieograniczonego pn.: „</w:t>
      </w:r>
      <w:r w:rsidRPr="00CD3E39">
        <w:rPr>
          <w:rFonts w:asciiTheme="minorHAnsi" w:hAnsiTheme="minorHAnsi" w:cstheme="minorHAnsi"/>
          <w:sz w:val="20"/>
          <w:lang w:eastAsia="pl-PL"/>
        </w:rPr>
        <w:fldChar w:fldCharType="begin"/>
      </w:r>
      <w:r w:rsidRPr="00CD3E39">
        <w:rPr>
          <w:rFonts w:asciiTheme="minorHAnsi" w:hAnsiTheme="minorHAnsi" w:cstheme="minorHAnsi"/>
          <w:sz w:val="20"/>
          <w:lang w:eastAsia="pl-PL"/>
        </w:rPr>
        <w:instrText xml:space="preserve"> MERGEFIELD "nazwa_post" </w:instrText>
      </w:r>
      <w:r w:rsidRPr="00CD3E39">
        <w:rPr>
          <w:rFonts w:asciiTheme="minorHAnsi" w:hAnsiTheme="minorHAnsi" w:cstheme="minorHAnsi"/>
          <w:sz w:val="20"/>
          <w:lang w:eastAsia="pl-PL"/>
        </w:rPr>
        <w:fldChar w:fldCharType="separate"/>
      </w:r>
      <w:r w:rsidR="00CC488C" w:rsidRPr="009200B9">
        <w:rPr>
          <w:rFonts w:asciiTheme="minorHAnsi" w:hAnsiTheme="minorHAnsi" w:cstheme="minorHAnsi"/>
          <w:noProof/>
          <w:sz w:val="20"/>
          <w:lang w:eastAsia="pl-PL"/>
        </w:rPr>
        <w:t>2026: PGE Dystrybucja SA– 2026 Modernizacja budynków w siedzibie PGE Dystrybucja SA– 2026 cz. 3 Modernizacja budynku F</w:t>
      </w:r>
      <w:r w:rsidRPr="00CD3E39">
        <w:rPr>
          <w:rFonts w:asciiTheme="minorHAnsi" w:hAnsiTheme="minorHAnsi" w:cstheme="minorHAnsi"/>
          <w:sz w:val="20"/>
          <w:lang w:eastAsia="pl-PL"/>
        </w:rPr>
        <w:fldChar w:fldCharType="end"/>
      </w:r>
      <w:r w:rsidRPr="00CD3E39">
        <w:rPr>
          <w:rFonts w:asciiTheme="minorHAnsi" w:hAnsiTheme="minorHAnsi" w:cstheme="minorHAnsi"/>
          <w:sz w:val="20"/>
          <w:lang w:eastAsia="pl-PL"/>
        </w:rPr>
        <w:t>”</w:t>
      </w:r>
      <w:r w:rsidRPr="00CD3E39">
        <w:rPr>
          <w:rFonts w:asciiTheme="minorHAnsi" w:hAnsiTheme="minorHAnsi" w:cstheme="minorHAnsi"/>
          <w:sz w:val="20"/>
        </w:rPr>
        <w:t xml:space="preserve">, </w:t>
      </w:r>
      <w:r w:rsidRPr="00CD3E39">
        <w:rPr>
          <w:rFonts w:asciiTheme="minorHAnsi" w:hAnsiTheme="minorHAnsi" w:cstheme="minorHAnsi"/>
          <w:b/>
          <w:sz w:val="20"/>
          <w:lang w:eastAsia="pl-PL"/>
        </w:rPr>
        <w:t>oświadczamy</w:t>
      </w:r>
      <w:r w:rsidRPr="00CD3E39">
        <w:rPr>
          <w:rFonts w:asciiTheme="minorHAnsi" w:hAnsiTheme="minorHAnsi" w:cstheme="minorHAnsi"/>
          <w:sz w:val="20"/>
          <w:lang w:eastAsia="pl-PL"/>
        </w:rPr>
        <w:t xml:space="preserve">, </w:t>
      </w:r>
      <w:r w:rsidRPr="00CD3E39">
        <w:rPr>
          <w:rFonts w:asciiTheme="minorHAnsi" w:hAnsiTheme="minorHAnsi" w:cstheme="minorHAnsi"/>
          <w:bCs/>
          <w:sz w:val="20"/>
          <w:lang w:eastAsia="pl-PL"/>
        </w:rPr>
        <w:t>że</w:t>
      </w:r>
      <w:r w:rsidRPr="00CD3E39">
        <w:rPr>
          <w:rFonts w:asciiTheme="minorHAnsi" w:hAnsiTheme="minorHAnsi" w:cstheme="minorHAnsi"/>
          <w:sz w:val="20"/>
          <w:lang w:eastAsia="pl-PL"/>
        </w:rPr>
        <w:t xml:space="preserve"> dysponujemy specjalistycznym sprzętem lub aparaturą do realizacji czynności objętych przedmiotem zamówienia, jak niżej:</w:t>
      </w:r>
    </w:p>
    <w:p w14:paraId="6D1CD6F7" w14:textId="77777777" w:rsidR="000A5EEF" w:rsidRPr="00CD3E39" w:rsidRDefault="000A5EEF" w:rsidP="000A5EEF">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A5EEF" w:rsidRPr="00CD3E39" w14:paraId="2813A9EE" w14:textId="77777777" w:rsidTr="000A5EEF">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6FAF94" w14:textId="77777777" w:rsidR="000A5EEF" w:rsidRPr="00CD3E39" w:rsidRDefault="000A5EEF" w:rsidP="000A5EEF">
            <w:pPr>
              <w:pStyle w:val="opis"/>
              <w:tabs>
                <w:tab w:val="left" w:pos="415"/>
              </w:tabs>
              <w:spacing w:line="240" w:lineRule="auto"/>
              <w:ind w:left="0" w:right="0"/>
              <w:jc w:val="center"/>
              <w:rPr>
                <w:rFonts w:asciiTheme="minorHAnsi" w:hAnsiTheme="minorHAnsi" w:cstheme="minorHAnsi"/>
                <w:b/>
                <w:sz w:val="20"/>
              </w:rPr>
            </w:pPr>
            <w:r w:rsidRPr="00CD3E39">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AF7F56" w14:textId="77777777" w:rsidR="000A5EEF" w:rsidRPr="00CD3E39" w:rsidRDefault="000A5EEF" w:rsidP="000A5EEF">
            <w:pPr>
              <w:pStyle w:val="opis"/>
              <w:spacing w:line="240" w:lineRule="auto"/>
              <w:ind w:left="-51" w:right="85"/>
              <w:jc w:val="center"/>
              <w:rPr>
                <w:rFonts w:asciiTheme="minorHAnsi" w:hAnsiTheme="minorHAnsi" w:cstheme="minorHAnsi"/>
                <w:b/>
                <w:bCs/>
                <w:sz w:val="20"/>
              </w:rPr>
            </w:pPr>
            <w:r w:rsidRPr="00CD3E39">
              <w:rPr>
                <w:rFonts w:asciiTheme="minorHAnsi" w:hAnsiTheme="minorHAnsi" w:cstheme="minorHAnsi"/>
                <w:b/>
                <w:sz w:val="20"/>
              </w:rPr>
              <w:t>Wykaz</w:t>
            </w:r>
            <w:r w:rsidRPr="00CD3E39">
              <w:rPr>
                <w:rFonts w:asciiTheme="minorHAnsi" w:hAnsiTheme="minorHAnsi" w:cstheme="minorHAnsi"/>
                <w:b/>
                <w:bCs/>
                <w:sz w:val="20"/>
              </w:rPr>
              <w:t xml:space="preserve"> narzędzi / sprzętu / aparatury / wyposażenia zakładu / urządzeń technicznych  </w:t>
            </w:r>
          </w:p>
          <w:p w14:paraId="38B4AD0E" w14:textId="77777777" w:rsidR="000A5EEF" w:rsidRPr="00CD3E39" w:rsidRDefault="000A5EEF" w:rsidP="000A5EEF">
            <w:pPr>
              <w:pStyle w:val="opis"/>
              <w:spacing w:line="240" w:lineRule="auto"/>
              <w:ind w:left="-51" w:right="85"/>
              <w:jc w:val="center"/>
              <w:rPr>
                <w:rFonts w:asciiTheme="minorHAnsi" w:hAnsiTheme="minorHAnsi" w:cstheme="minorHAnsi"/>
                <w:b/>
                <w:sz w:val="20"/>
              </w:rPr>
            </w:pPr>
            <w:r w:rsidRPr="00CD3E39">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5FCF60" w14:textId="77777777" w:rsidR="000A5EEF" w:rsidRPr="00CD3E39" w:rsidRDefault="000A5EEF" w:rsidP="000A5EEF">
            <w:pPr>
              <w:pStyle w:val="opis"/>
              <w:spacing w:line="240" w:lineRule="auto"/>
              <w:ind w:left="0" w:right="0"/>
              <w:jc w:val="center"/>
              <w:rPr>
                <w:rFonts w:asciiTheme="minorHAnsi" w:hAnsiTheme="minorHAnsi" w:cstheme="minorHAnsi"/>
                <w:b/>
                <w:sz w:val="20"/>
              </w:rPr>
            </w:pPr>
            <w:r w:rsidRPr="00CD3E39">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A34ED3" w14:textId="77777777" w:rsidR="000A5EEF" w:rsidRPr="00CD3E39" w:rsidRDefault="000A5EEF" w:rsidP="000A5EEF">
            <w:pPr>
              <w:pStyle w:val="opis"/>
              <w:spacing w:line="240" w:lineRule="auto"/>
              <w:ind w:left="0" w:right="0"/>
              <w:jc w:val="center"/>
              <w:rPr>
                <w:rFonts w:asciiTheme="minorHAnsi" w:hAnsiTheme="minorHAnsi" w:cstheme="minorHAnsi"/>
                <w:b/>
                <w:sz w:val="20"/>
              </w:rPr>
            </w:pPr>
            <w:r w:rsidRPr="00CD3E39">
              <w:rPr>
                <w:rFonts w:asciiTheme="minorHAnsi" w:hAnsiTheme="minorHAnsi" w:cstheme="minorHAnsi"/>
                <w:b/>
                <w:sz w:val="20"/>
              </w:rPr>
              <w:t>uwagi</w:t>
            </w:r>
          </w:p>
        </w:tc>
      </w:tr>
      <w:tr w:rsidR="000A5EEF" w:rsidRPr="00CD3E39" w14:paraId="580B1D4F"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56AC88F"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C9CD929"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843D11C"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CBA0980"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0CB2EBAC" w14:textId="77777777" w:rsidTr="000A5EEF">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D70472D"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17675D45"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371E453"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513032"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403318C4" w14:textId="77777777" w:rsidTr="000A5EEF">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4707E28D"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148B167D"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6EA7607"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BBEC25C"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483009F2" w14:textId="77777777" w:rsidTr="000A5EEF">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0349ECC6"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60D2C0A"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25F59C0"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F02C443"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3471916E" w14:textId="77777777" w:rsidTr="000A5EEF">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5FA5DF4"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0F36010"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B91A8F"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F3CA422"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r w:rsidR="000A5EEF" w:rsidRPr="00CD3E39" w14:paraId="5B3A6055" w14:textId="77777777" w:rsidTr="000A5EEF">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03E50414" w14:textId="77777777" w:rsidR="000A5EEF" w:rsidRPr="00CD3E39" w:rsidRDefault="000A5EEF" w:rsidP="000A5EEF">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3DA21F3" w14:textId="77777777" w:rsidR="000A5EEF" w:rsidRPr="00CD3E39" w:rsidRDefault="000A5EEF" w:rsidP="000A5EEF">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25520F8" w14:textId="77777777" w:rsidR="000A5EEF" w:rsidRPr="00CD3E39" w:rsidRDefault="000A5EEF" w:rsidP="000A5EEF">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6DEC50C" w14:textId="77777777" w:rsidR="000A5EEF" w:rsidRPr="00CD3E39" w:rsidRDefault="000A5EEF" w:rsidP="000A5EEF">
            <w:pPr>
              <w:pStyle w:val="opis"/>
              <w:spacing w:line="300" w:lineRule="auto"/>
              <w:ind w:left="0"/>
              <w:jc w:val="left"/>
              <w:rPr>
                <w:rFonts w:asciiTheme="minorHAnsi" w:hAnsiTheme="minorHAnsi" w:cstheme="minorHAnsi"/>
                <w:b/>
                <w:sz w:val="20"/>
              </w:rPr>
            </w:pPr>
          </w:p>
        </w:tc>
      </w:tr>
    </w:tbl>
    <w:p w14:paraId="698E8A32" w14:textId="77777777" w:rsidR="000A5EEF" w:rsidRPr="00CD3E39" w:rsidRDefault="000A5EEF" w:rsidP="000A5EEF">
      <w:pPr>
        <w:rPr>
          <w:rFonts w:asciiTheme="minorHAnsi" w:hAnsiTheme="minorHAnsi" w:cstheme="minorHAnsi"/>
          <w:sz w:val="20"/>
        </w:rPr>
      </w:pPr>
    </w:p>
    <w:p w14:paraId="1C58A0E5" w14:textId="77777777" w:rsidR="000A5EEF" w:rsidRPr="00CD3E39" w:rsidRDefault="000A5EEF" w:rsidP="000A5EEF">
      <w:pPr>
        <w:rPr>
          <w:rFonts w:asciiTheme="minorHAnsi" w:hAnsiTheme="minorHAnsi" w:cstheme="minorHAnsi"/>
          <w:sz w:val="20"/>
        </w:rPr>
      </w:pPr>
    </w:p>
    <w:p w14:paraId="0F2126EB" w14:textId="77777777" w:rsidR="000A5EEF" w:rsidRPr="00CD3E39" w:rsidRDefault="000A5EEF" w:rsidP="000A5EEF">
      <w:pPr>
        <w:rPr>
          <w:rFonts w:asciiTheme="minorHAnsi" w:hAnsiTheme="minorHAnsi" w:cstheme="minorHAnsi"/>
          <w:sz w:val="20"/>
        </w:rPr>
      </w:pPr>
    </w:p>
    <w:p w14:paraId="05DEC1EB" w14:textId="77777777" w:rsidR="000A5EEF" w:rsidRPr="00CD3E39" w:rsidRDefault="000A5EEF" w:rsidP="000A5EEF">
      <w:pPr>
        <w:spacing w:after="80" w:line="240" w:lineRule="exact"/>
        <w:ind w:left="4690" w:right="-993" w:firstLine="708"/>
        <w:rPr>
          <w:rFonts w:asciiTheme="minorHAnsi" w:hAnsiTheme="minorHAnsi" w:cstheme="minorHAnsi"/>
          <w:sz w:val="16"/>
          <w:szCs w:val="16"/>
        </w:rPr>
      </w:pPr>
      <w:r w:rsidRPr="00CD3E39">
        <w:rPr>
          <w:rFonts w:asciiTheme="minorHAnsi" w:hAnsiTheme="minorHAnsi" w:cstheme="minorHAnsi"/>
          <w:sz w:val="16"/>
          <w:szCs w:val="16"/>
        </w:rPr>
        <w:t>...................................................................................</w:t>
      </w:r>
    </w:p>
    <w:p w14:paraId="4DC1FEDB" w14:textId="77777777" w:rsidR="000A5EEF" w:rsidRPr="00CD3E39" w:rsidRDefault="000A5EEF" w:rsidP="000A5EEF">
      <w:pPr>
        <w:ind w:left="5398" w:right="68" w:hanging="153"/>
        <w:jc w:val="center"/>
        <w:rPr>
          <w:rFonts w:asciiTheme="minorHAnsi" w:hAnsiTheme="minorHAnsi" w:cstheme="minorHAnsi"/>
          <w:i/>
          <w:sz w:val="16"/>
          <w:szCs w:val="16"/>
        </w:rPr>
      </w:pPr>
      <w:r w:rsidRPr="00CD3E39">
        <w:rPr>
          <w:rFonts w:asciiTheme="minorHAnsi" w:hAnsiTheme="minorHAnsi" w:cstheme="minorHAnsi"/>
          <w:i/>
          <w:sz w:val="16"/>
          <w:szCs w:val="16"/>
        </w:rPr>
        <w:t>Data i podpisy osób uprawnionych do składania</w:t>
      </w:r>
    </w:p>
    <w:p w14:paraId="7DE29F8F" w14:textId="77777777" w:rsidR="00A25E38" w:rsidRDefault="000A5EEF" w:rsidP="00526FD0">
      <w:pPr>
        <w:ind w:left="5398" w:right="68" w:hanging="153"/>
        <w:jc w:val="center"/>
        <w:rPr>
          <w:rFonts w:asciiTheme="minorHAnsi" w:hAnsiTheme="minorHAnsi" w:cstheme="minorHAnsi"/>
          <w:i/>
          <w:sz w:val="16"/>
          <w:szCs w:val="16"/>
        </w:rPr>
      </w:pPr>
      <w:r w:rsidRPr="00CD3E39">
        <w:rPr>
          <w:rFonts w:asciiTheme="minorHAnsi" w:hAnsiTheme="minorHAnsi" w:cstheme="minorHAnsi"/>
          <w:i/>
          <w:sz w:val="16"/>
          <w:szCs w:val="16"/>
        </w:rPr>
        <w:t>oświadczeń woli w imieniu Wykonawcy</w:t>
      </w:r>
    </w:p>
    <w:p w14:paraId="5A82539B" w14:textId="77777777" w:rsidR="00526FD0" w:rsidRDefault="00526FD0" w:rsidP="00526FD0">
      <w:pPr>
        <w:ind w:left="5398" w:right="68" w:hanging="153"/>
        <w:jc w:val="center"/>
        <w:rPr>
          <w:rFonts w:asciiTheme="minorHAnsi" w:hAnsiTheme="minorHAnsi" w:cstheme="minorHAnsi"/>
          <w:i/>
          <w:sz w:val="16"/>
          <w:szCs w:val="16"/>
        </w:rPr>
      </w:pPr>
    </w:p>
    <w:p w14:paraId="08805E4E" w14:textId="77777777" w:rsidR="00526FD0" w:rsidRDefault="00526FD0" w:rsidP="00526FD0">
      <w:pPr>
        <w:ind w:left="5398" w:right="68" w:hanging="153"/>
        <w:jc w:val="center"/>
        <w:rPr>
          <w:rFonts w:asciiTheme="minorHAnsi" w:hAnsiTheme="minorHAnsi" w:cstheme="minorHAnsi"/>
          <w:i/>
          <w:sz w:val="16"/>
          <w:szCs w:val="16"/>
        </w:rPr>
      </w:pPr>
    </w:p>
    <w:p w14:paraId="273CF2FA" w14:textId="77777777" w:rsidR="00526FD0" w:rsidRDefault="00526FD0" w:rsidP="00526FD0">
      <w:pPr>
        <w:ind w:left="5398" w:right="68" w:hanging="153"/>
        <w:jc w:val="center"/>
        <w:rPr>
          <w:rFonts w:asciiTheme="minorHAnsi" w:hAnsiTheme="minorHAnsi" w:cstheme="minorHAnsi"/>
          <w:i/>
          <w:sz w:val="16"/>
          <w:szCs w:val="16"/>
        </w:rPr>
      </w:pPr>
    </w:p>
    <w:p w14:paraId="4BDD6497" w14:textId="77777777" w:rsidR="00526FD0" w:rsidRDefault="00526FD0" w:rsidP="00526FD0">
      <w:pPr>
        <w:ind w:left="5398" w:right="68" w:hanging="153"/>
        <w:jc w:val="center"/>
        <w:rPr>
          <w:rFonts w:asciiTheme="minorHAnsi" w:hAnsiTheme="minorHAnsi" w:cstheme="minorHAnsi"/>
          <w:i/>
          <w:sz w:val="16"/>
          <w:szCs w:val="16"/>
        </w:rPr>
      </w:pPr>
    </w:p>
    <w:p w14:paraId="32B88531" w14:textId="01FE5DEF" w:rsidR="000A5EEF" w:rsidRDefault="000A5EEF" w:rsidP="00526FD0">
      <w:pPr>
        <w:ind w:right="68"/>
        <w:rPr>
          <w:rFonts w:ascii="Calibri" w:hAnsi="Calibri" w:cs="Calibri"/>
          <w:b/>
          <w:i/>
          <w:sz w:val="16"/>
          <w:szCs w:val="16"/>
        </w:rPr>
      </w:pPr>
    </w:p>
    <w:sectPr w:rsidR="000A5EEF" w:rsidSect="00526FD0">
      <w:pgSz w:w="11909" w:h="16834"/>
      <w:pgMar w:top="1134" w:right="1277" w:bottom="993" w:left="1560" w:header="142" w:footer="5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E022E" w14:textId="77777777" w:rsidR="00A25E38" w:rsidRDefault="00A25E38" w:rsidP="004A302B">
      <w:pPr>
        <w:spacing w:line="240" w:lineRule="auto"/>
      </w:pPr>
      <w:r>
        <w:separator/>
      </w:r>
    </w:p>
  </w:endnote>
  <w:endnote w:type="continuationSeparator" w:id="0">
    <w:p w14:paraId="5ABD2123" w14:textId="77777777" w:rsidR="00A25E38" w:rsidRDefault="00A25E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7036" w14:textId="77777777" w:rsidR="00A25E38" w:rsidRDefault="00A25E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534457"/>
      <w:docPartObj>
        <w:docPartGallery w:val="Page Numbers (Bottom of Page)"/>
        <w:docPartUnique/>
      </w:docPartObj>
    </w:sdtPr>
    <w:sdtEndPr>
      <w:rPr>
        <w:rFonts w:ascii="Calibri" w:hAnsi="Calibri" w:cs="Calibri"/>
        <w:sz w:val="18"/>
      </w:rPr>
    </w:sdtEndPr>
    <w:sdtContent>
      <w:p w14:paraId="2F7C6967" w14:textId="144B8E24"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1</w:t>
        </w:r>
        <w:r w:rsidRPr="00A25E38">
          <w:rPr>
            <w:rFonts w:ascii="Calibri" w:hAnsi="Calibri" w:cs="Calibri"/>
            <w:sz w:val="18"/>
          </w:rPr>
          <w:fldChar w:fldCharType="end"/>
        </w:r>
      </w:p>
    </w:sdtContent>
  </w:sdt>
  <w:p w14:paraId="53FDF704" w14:textId="77777777" w:rsidR="00A25E38" w:rsidRDefault="00A25E3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7303" w14:textId="77777777" w:rsidR="00A25E38" w:rsidRDefault="00A25E3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320247"/>
      <w:docPartObj>
        <w:docPartGallery w:val="Page Numbers (Bottom of Page)"/>
        <w:docPartUnique/>
      </w:docPartObj>
    </w:sdtPr>
    <w:sdtEndPr>
      <w:rPr>
        <w:rFonts w:ascii="Calibri" w:hAnsi="Calibri" w:cs="Calibri"/>
        <w:sz w:val="18"/>
      </w:rPr>
    </w:sdtEndPr>
    <w:sdtContent>
      <w:p w14:paraId="7DC8EB92" w14:textId="08490B27"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1</w:t>
        </w:r>
        <w:r w:rsidRPr="00A25E38">
          <w:rPr>
            <w:rFonts w:ascii="Calibri" w:hAnsi="Calibri" w:cs="Calibri"/>
            <w:sz w:val="18"/>
          </w:rPr>
          <w:fldChar w:fldCharType="end"/>
        </w:r>
      </w:p>
    </w:sdtContent>
  </w:sdt>
  <w:p w14:paraId="75E4E59D" w14:textId="77777777" w:rsidR="00A25E38" w:rsidRDefault="00A25E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DB1C" w14:textId="77777777" w:rsidR="00A25E38" w:rsidRDefault="00A25E38" w:rsidP="004A302B">
      <w:pPr>
        <w:spacing w:line="240" w:lineRule="auto"/>
      </w:pPr>
      <w:r>
        <w:separator/>
      </w:r>
    </w:p>
  </w:footnote>
  <w:footnote w:type="continuationSeparator" w:id="0">
    <w:p w14:paraId="084BF505" w14:textId="77777777" w:rsidR="00A25E38" w:rsidRDefault="00A25E38" w:rsidP="004A302B">
      <w:pPr>
        <w:spacing w:line="240" w:lineRule="auto"/>
      </w:pPr>
      <w:r>
        <w:continuationSeparator/>
      </w:r>
    </w:p>
  </w:footnote>
  <w:footnote w:id="1">
    <w:p w14:paraId="011353E5" w14:textId="77777777" w:rsidR="00A25E38" w:rsidRPr="00F2601C" w:rsidRDefault="00A25E38"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A25E38" w:rsidRPr="00F2601C" w:rsidRDefault="00A25E38"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A25E38" w:rsidRPr="001A6201" w:rsidRDefault="00A25E38"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A25E38" w:rsidRPr="001A6201" w:rsidRDefault="00A25E38"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A25E38" w:rsidRPr="003F2EF3" w:rsidRDefault="00A25E38"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A25E38" w:rsidRPr="003D4E66" w:rsidRDefault="00A25E38"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A25E38" w:rsidRDefault="00A25E38"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4C6A901" w14:textId="5B3D3514" w:rsidR="00A25E38" w:rsidRPr="00342E37" w:rsidRDefault="00A25E38" w:rsidP="00EA492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D76079">
        <w:rPr>
          <w:rFonts w:ascii="Verdana" w:hAnsi="Verdana" w:cs="Arial"/>
          <w:sz w:val="14"/>
          <w:szCs w:val="14"/>
        </w:rPr>
        <w:t xml:space="preserve">, </w:t>
      </w:r>
      <w:r w:rsidR="00D76079" w:rsidRPr="00D76079">
        <w:rPr>
          <w:rFonts w:ascii="Verdana" w:hAnsi="Verdana" w:cs="Arial"/>
          <w:sz w:val="14"/>
          <w:szCs w:val="14"/>
        </w:rPr>
        <w:t>zaktualizowanym rozporządzeniem 2025/2033</w:t>
      </w:r>
      <w:r w:rsidR="00D76079">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EE0A43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obywateli rosyjskich, osób fizycznych zamieszkałych w Rosji lub osób prawnych, podmiotów lub organów z siedzibą w Rosji;</w:t>
      </w:r>
    </w:p>
    <w:p w14:paraId="2B094413" w14:textId="77777777" w:rsidR="00D76079" w:rsidRPr="00D76079" w:rsidRDefault="00D76079" w:rsidP="00D76079">
      <w:pPr>
        <w:pStyle w:val="Tekstprzypisudolnego"/>
        <w:numPr>
          <w:ilvl w:val="0"/>
          <w:numId w:val="33"/>
        </w:numPr>
        <w:jc w:val="both"/>
        <w:rPr>
          <w:rFonts w:ascii="Verdana" w:hAnsi="Verdana" w:cs="Arial"/>
          <w:sz w:val="14"/>
          <w:szCs w:val="14"/>
        </w:rPr>
      </w:pPr>
      <w:bookmarkStart w:id="6" w:name="_Hlk102557314"/>
      <w:r w:rsidRPr="00D76079">
        <w:rPr>
          <w:rFonts w:ascii="Verdana" w:hAnsi="Verdana" w:cs="Arial"/>
          <w:sz w:val="14"/>
          <w:szCs w:val="14"/>
        </w:rPr>
        <w:t>osób prawnych, podmiotów lub organów, do których prawa własności bezpośrednio lub pośrednio w ponad 50 % należą do osoby fizycznej lub prawnej, podmiotu lub organu, o których mowa w lit. a) niniejszego ustępu; lub</w:t>
      </w:r>
      <w:bookmarkEnd w:id="6"/>
    </w:p>
    <w:p w14:paraId="1D85622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osób fizycznych lub prawnych, podmiotów lub organów działających w imieniu lub pod kierunkiem osoby fizycznej lun prawnej, podmiotu lub organu, o których mowa w lit. a) lub b) niniejszego ustępu,</w:t>
      </w:r>
    </w:p>
    <w:p w14:paraId="0313863F" w14:textId="77777777" w:rsidR="00A25E38" w:rsidRPr="00342E37" w:rsidRDefault="00A25E38" w:rsidP="00EA492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F11D669" w14:textId="77777777" w:rsidR="00A25E38" w:rsidRPr="00342E37" w:rsidRDefault="00A25E38" w:rsidP="00EA492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A5B447B" w14:textId="77777777" w:rsidR="00A25E38" w:rsidRPr="00342E37" w:rsidRDefault="00A25E38" w:rsidP="00EA492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5ECDFD" w14:textId="77777777" w:rsidR="00A25E38" w:rsidRPr="00342E37" w:rsidRDefault="00A25E38" w:rsidP="00EA492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1162AA" w14:textId="10054D39" w:rsidR="00A25E38" w:rsidRPr="00896587" w:rsidRDefault="00A25E38" w:rsidP="00EA492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w:t>
      </w:r>
      <w:r w:rsidR="00D76079">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D76079">
        <w:rPr>
          <w:rFonts w:ascii="Verdana" w:hAnsi="Verdana" w:cs="Arial"/>
          <w:color w:val="222222"/>
          <w:sz w:val="14"/>
          <w:szCs w:val="14"/>
          <w:lang w:eastAsia="pl-PL"/>
        </w:rPr>
        <w:t>120, 295 i 1598 oraz z 2024 r. poz. 619, 1685 i 1893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4587" w14:textId="77777777" w:rsidR="00767D2E" w:rsidRDefault="00767D2E" w:rsidP="00767D2E">
    <w:pPr>
      <w:suppressAutoHyphens/>
      <w:ind w:left="1284" w:right="187"/>
      <w:rPr>
        <w:rFonts w:asciiTheme="minorHAnsi" w:hAnsiTheme="minorHAnsi" w:cstheme="minorHAnsi"/>
        <w:color w:val="000000" w:themeColor="text1"/>
        <w:sz w:val="14"/>
        <w:szCs w:val="18"/>
      </w:rPr>
    </w:pPr>
  </w:p>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C3697" w:rsidRPr="00164C08" w14:paraId="429A4A09" w14:textId="77777777" w:rsidTr="00586825">
      <w:trPr>
        <w:trHeight w:val="1140"/>
      </w:trPr>
      <w:tc>
        <w:tcPr>
          <w:tcW w:w="6119" w:type="dxa"/>
          <w:vAlign w:val="center"/>
        </w:tcPr>
        <w:p w14:paraId="46E58079" w14:textId="77777777" w:rsidR="00FC3697" w:rsidRPr="008D12CD" w:rsidRDefault="00FC3697" w:rsidP="00FC3697">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6D7E8862" w14:textId="5357B538" w:rsidR="00FC3697" w:rsidRPr="00E17FE2" w:rsidRDefault="00FC3697" w:rsidP="00FC3697">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CC488C" w:rsidRPr="009200B9">
            <w:rPr>
              <w:rFonts w:asciiTheme="minorHAnsi" w:hAnsiTheme="minorHAnsi" w:cstheme="minorHAnsi"/>
              <w:noProof/>
              <w:color w:val="000000" w:themeColor="text1"/>
              <w:sz w:val="14"/>
              <w:szCs w:val="18"/>
            </w:rPr>
            <w:t>00269</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Pr>
              <w:rFonts w:asciiTheme="minorHAnsi" w:hAnsiTheme="minorHAnsi" w:cstheme="minorHAnsi"/>
              <w:color w:val="000000" w:themeColor="text1"/>
              <w:sz w:val="14"/>
              <w:szCs w:val="18"/>
            </w:rPr>
            <w:t>6</w:t>
          </w:r>
        </w:p>
        <w:p w14:paraId="2A42FD0E" w14:textId="77777777" w:rsidR="00FC3697" w:rsidRPr="00E17FE2" w:rsidRDefault="00FC3697" w:rsidP="00FC3697">
          <w:pPr>
            <w:suppressAutoHyphens/>
            <w:ind w:left="1284" w:right="187"/>
            <w:rPr>
              <w:rFonts w:asciiTheme="majorHAnsi" w:hAnsiTheme="majorHAnsi"/>
              <w:color w:val="000000" w:themeColor="text1"/>
              <w:sz w:val="14"/>
              <w:szCs w:val="18"/>
            </w:rPr>
          </w:pPr>
        </w:p>
      </w:tc>
      <w:tc>
        <w:tcPr>
          <w:tcW w:w="6119" w:type="dxa"/>
          <w:vAlign w:val="center"/>
        </w:tcPr>
        <w:p w14:paraId="66F2D9D3" w14:textId="77777777" w:rsidR="00FC3697" w:rsidRPr="00E17FE2" w:rsidRDefault="00FC3697" w:rsidP="00FC369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6912" behindDoc="0" locked="0" layoutInCell="1" allowOverlap="1" wp14:anchorId="34170E11" wp14:editId="738370FF">
                <wp:simplePos x="0" y="0"/>
                <wp:positionH relativeFrom="column">
                  <wp:posOffset>2101215</wp:posOffset>
                </wp:positionH>
                <wp:positionV relativeFrom="page">
                  <wp:posOffset>-63500</wp:posOffset>
                </wp:positionV>
                <wp:extent cx="662940" cy="484505"/>
                <wp:effectExtent l="0" t="0" r="3810" b="0"/>
                <wp:wrapNone/>
                <wp:docPr id="177646209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0D9B6865" w14:textId="77777777" w:rsidR="00FC3697" w:rsidRPr="00E17FE2" w:rsidRDefault="00FC3697" w:rsidP="00FC3697">
          <w:pPr>
            <w:suppressAutoHyphens/>
            <w:ind w:right="187"/>
            <w:rPr>
              <w:rFonts w:asciiTheme="majorHAnsi" w:hAnsiTheme="majorHAnsi"/>
              <w:color w:val="092D74"/>
              <w:sz w:val="14"/>
              <w:szCs w:val="18"/>
            </w:rPr>
          </w:pPr>
        </w:p>
      </w:tc>
      <w:tc>
        <w:tcPr>
          <w:tcW w:w="6119" w:type="dxa"/>
          <w:vAlign w:val="center"/>
        </w:tcPr>
        <w:p w14:paraId="1E009E05" w14:textId="77777777" w:rsidR="00FC3697" w:rsidRPr="00E17FE2" w:rsidRDefault="00FC3697" w:rsidP="00FC3697">
          <w:pPr>
            <w:suppressAutoHyphens/>
            <w:ind w:right="187"/>
            <w:rPr>
              <w:rFonts w:asciiTheme="majorHAnsi" w:hAnsiTheme="majorHAnsi"/>
              <w:color w:val="000000" w:themeColor="text1"/>
              <w:sz w:val="14"/>
              <w:szCs w:val="18"/>
            </w:rPr>
          </w:pPr>
        </w:p>
      </w:tc>
      <w:tc>
        <w:tcPr>
          <w:tcW w:w="977" w:type="dxa"/>
          <w:vAlign w:val="center"/>
        </w:tcPr>
        <w:p w14:paraId="18BAE98E" w14:textId="77777777" w:rsidR="00FC3697" w:rsidRPr="00E17FE2" w:rsidRDefault="00FC3697" w:rsidP="00FC3697">
          <w:pPr>
            <w:suppressAutoHyphens/>
            <w:ind w:right="187"/>
            <w:rPr>
              <w:rFonts w:asciiTheme="majorHAnsi" w:hAnsiTheme="majorHAnsi"/>
              <w:color w:val="092D74"/>
              <w:sz w:val="14"/>
              <w:szCs w:val="18"/>
            </w:rPr>
          </w:pPr>
        </w:p>
      </w:tc>
      <w:tc>
        <w:tcPr>
          <w:tcW w:w="3110" w:type="dxa"/>
          <w:vAlign w:val="center"/>
        </w:tcPr>
        <w:p w14:paraId="559EA7DA" w14:textId="77777777" w:rsidR="00FC3697" w:rsidRPr="00E17FE2" w:rsidRDefault="00FC3697" w:rsidP="00FC3697">
          <w:pPr>
            <w:suppressAutoHyphens/>
            <w:ind w:right="187"/>
            <w:rPr>
              <w:rFonts w:asciiTheme="majorHAnsi" w:hAnsiTheme="majorHAnsi"/>
              <w:color w:val="092D74"/>
              <w:sz w:val="14"/>
              <w:szCs w:val="18"/>
            </w:rPr>
          </w:pPr>
        </w:p>
      </w:tc>
    </w:tr>
  </w:tbl>
  <w:p w14:paraId="0EE8978B" w14:textId="77777777" w:rsidR="00767D2E" w:rsidRDefault="00767D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323F9552" w14:textId="77777777" w:rsidTr="00A25E38">
      <w:trPr>
        <w:trHeight w:val="1140"/>
      </w:trPr>
      <w:tc>
        <w:tcPr>
          <w:tcW w:w="6119" w:type="dxa"/>
          <w:vAlign w:val="center"/>
        </w:tcPr>
        <w:p w14:paraId="653B7D6C"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477658" w14:textId="7C65896F"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CC488C" w:rsidRPr="009200B9">
            <w:rPr>
              <w:rFonts w:asciiTheme="minorHAnsi" w:hAnsiTheme="minorHAnsi" w:cstheme="minorHAnsi"/>
              <w:noProof/>
              <w:color w:val="000000" w:themeColor="text1"/>
              <w:sz w:val="14"/>
              <w:szCs w:val="18"/>
            </w:rPr>
            <w:t>00269</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A221B2">
            <w:rPr>
              <w:rFonts w:asciiTheme="minorHAnsi" w:hAnsiTheme="minorHAnsi" w:cstheme="minorHAnsi"/>
              <w:color w:val="000000" w:themeColor="text1"/>
              <w:sz w:val="14"/>
              <w:szCs w:val="18"/>
            </w:rPr>
            <w:t>6</w:t>
          </w:r>
        </w:p>
        <w:p w14:paraId="6E93ED33" w14:textId="77777777" w:rsidR="00A25E38" w:rsidRPr="00E17FE2" w:rsidRDefault="00A25E38" w:rsidP="000C7023">
          <w:pPr>
            <w:suppressAutoHyphens/>
            <w:ind w:left="1284" w:right="187"/>
            <w:rPr>
              <w:rFonts w:asciiTheme="majorHAnsi" w:hAnsiTheme="majorHAnsi"/>
              <w:color w:val="000000" w:themeColor="text1"/>
              <w:sz w:val="14"/>
              <w:szCs w:val="18"/>
            </w:rPr>
          </w:pPr>
        </w:p>
      </w:tc>
      <w:tc>
        <w:tcPr>
          <w:tcW w:w="6119" w:type="dxa"/>
          <w:vAlign w:val="center"/>
        </w:tcPr>
        <w:p w14:paraId="3BFFB88F"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0768" behindDoc="0" locked="0" layoutInCell="1" allowOverlap="1" wp14:anchorId="4C503AAA" wp14:editId="3CE7575C">
                <wp:simplePos x="0" y="0"/>
                <wp:positionH relativeFrom="column">
                  <wp:posOffset>2101215</wp:posOffset>
                </wp:positionH>
                <wp:positionV relativeFrom="page">
                  <wp:posOffset>-63500</wp:posOffset>
                </wp:positionV>
                <wp:extent cx="662940" cy="484505"/>
                <wp:effectExtent l="0" t="0" r="3810" b="0"/>
                <wp:wrapNone/>
                <wp:docPr id="13368434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C5829AD"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3D43C8FC"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6C823E0A"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5B93054F" w14:textId="77777777" w:rsidR="00A25E38" w:rsidRPr="00E17FE2" w:rsidRDefault="00A25E38" w:rsidP="000C7023">
          <w:pPr>
            <w:suppressAutoHyphens/>
            <w:ind w:right="187"/>
            <w:rPr>
              <w:rFonts w:asciiTheme="majorHAnsi" w:hAnsiTheme="majorHAnsi"/>
              <w:color w:val="092D74"/>
              <w:sz w:val="14"/>
              <w:szCs w:val="18"/>
            </w:rPr>
          </w:pPr>
        </w:p>
      </w:tc>
    </w:tr>
  </w:tbl>
  <w:p w14:paraId="0AB1668B" w14:textId="77777777" w:rsidR="00A25E38" w:rsidRPr="00E17FE2" w:rsidRDefault="00A25E38" w:rsidP="00A25E3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6B2C28" w14:paraId="1B2073AB" w14:textId="77777777" w:rsidTr="00453F49">
      <w:trPr>
        <w:trHeight w:val="1140"/>
      </w:trPr>
      <w:tc>
        <w:tcPr>
          <w:tcW w:w="6119" w:type="dxa"/>
          <w:vAlign w:val="center"/>
        </w:tcPr>
        <w:p w14:paraId="4BF9B372" w14:textId="77777777" w:rsidR="00A25E38" w:rsidRPr="006B2C28" w:rsidRDefault="00A25E38" w:rsidP="00453F49">
          <w:pPr>
            <w:suppressAutoHyphens/>
            <w:ind w:left="1284" w:right="187"/>
            <w:rPr>
              <w:rFonts w:asciiTheme="majorHAnsi" w:hAnsiTheme="majorHAnsi"/>
              <w:color w:val="000000" w:themeColor="text1"/>
              <w:sz w:val="14"/>
              <w:szCs w:val="18"/>
            </w:rPr>
          </w:pPr>
        </w:p>
      </w:tc>
      <w:tc>
        <w:tcPr>
          <w:tcW w:w="6119" w:type="dxa"/>
          <w:vAlign w:val="center"/>
        </w:tcPr>
        <w:p w14:paraId="4565FD12" w14:textId="685C9C9B" w:rsidR="00A25E38" w:rsidRPr="006B2C28" w:rsidRDefault="00A25E38" w:rsidP="00453F49">
          <w:pPr>
            <w:suppressAutoHyphens/>
            <w:ind w:right="187"/>
            <w:rPr>
              <w:rFonts w:asciiTheme="majorHAnsi" w:hAnsiTheme="majorHAnsi"/>
              <w:color w:val="092D74"/>
              <w:sz w:val="14"/>
              <w:szCs w:val="18"/>
            </w:rPr>
          </w:pPr>
        </w:p>
      </w:tc>
      <w:tc>
        <w:tcPr>
          <w:tcW w:w="6119" w:type="dxa"/>
          <w:vAlign w:val="center"/>
        </w:tcPr>
        <w:p w14:paraId="74AA8183" w14:textId="77777777" w:rsidR="00A25E38" w:rsidRPr="006B2C28" w:rsidRDefault="00A25E38" w:rsidP="00453F49">
          <w:pPr>
            <w:suppressAutoHyphens/>
            <w:ind w:right="187"/>
            <w:rPr>
              <w:rFonts w:asciiTheme="majorHAnsi" w:hAnsiTheme="majorHAnsi"/>
              <w:color w:val="092D74"/>
              <w:sz w:val="14"/>
              <w:szCs w:val="18"/>
            </w:rPr>
          </w:pPr>
        </w:p>
      </w:tc>
      <w:tc>
        <w:tcPr>
          <w:tcW w:w="6119" w:type="dxa"/>
          <w:vAlign w:val="center"/>
        </w:tcPr>
        <w:p w14:paraId="4C3786F5" w14:textId="77777777" w:rsidR="00A25E38" w:rsidRPr="006B2C28" w:rsidRDefault="00A25E38" w:rsidP="00453F49">
          <w:pPr>
            <w:suppressAutoHyphens/>
            <w:ind w:right="187"/>
            <w:rPr>
              <w:rFonts w:asciiTheme="majorHAnsi" w:hAnsiTheme="majorHAnsi"/>
              <w:color w:val="000000" w:themeColor="text1"/>
              <w:sz w:val="14"/>
              <w:szCs w:val="18"/>
            </w:rPr>
          </w:pPr>
        </w:p>
      </w:tc>
      <w:tc>
        <w:tcPr>
          <w:tcW w:w="977" w:type="dxa"/>
          <w:vAlign w:val="center"/>
        </w:tcPr>
        <w:p w14:paraId="09415553" w14:textId="77777777" w:rsidR="00A25E38" w:rsidRPr="006B2C28" w:rsidRDefault="00A25E38" w:rsidP="00453F49">
          <w:pPr>
            <w:suppressAutoHyphens/>
            <w:ind w:right="187"/>
            <w:rPr>
              <w:rFonts w:asciiTheme="majorHAnsi" w:hAnsiTheme="majorHAnsi"/>
              <w:color w:val="092D74"/>
              <w:sz w:val="14"/>
              <w:szCs w:val="18"/>
            </w:rPr>
          </w:pPr>
        </w:p>
      </w:tc>
      <w:tc>
        <w:tcPr>
          <w:tcW w:w="3110" w:type="dxa"/>
          <w:vAlign w:val="center"/>
        </w:tcPr>
        <w:p w14:paraId="2A730F58" w14:textId="77777777" w:rsidR="00A25E38" w:rsidRPr="006B2C28" w:rsidRDefault="00A25E38" w:rsidP="00453F49">
          <w:pPr>
            <w:suppressAutoHyphens/>
            <w:ind w:right="187"/>
            <w:rPr>
              <w:rFonts w:asciiTheme="majorHAnsi" w:hAnsiTheme="majorHAnsi"/>
              <w:color w:val="092D74"/>
              <w:sz w:val="14"/>
              <w:szCs w:val="18"/>
            </w:rPr>
          </w:pPr>
        </w:p>
      </w:tc>
    </w:tr>
  </w:tbl>
  <w:p w14:paraId="470232A6" w14:textId="77777777" w:rsidR="00A25E38" w:rsidRPr="00453F49" w:rsidRDefault="00A25E38" w:rsidP="00453F49">
    <w:pPr>
      <w:pStyle w:val="Nagwek"/>
      <w:tabs>
        <w:tab w:val="clear" w:pos="4536"/>
        <w:tab w:val="clear" w:pos="9072"/>
        <w:tab w:val="left" w:pos="5265"/>
      </w:tabs>
      <w:spacing w:after="120" w:line="276" w:lineRule="auto"/>
      <w:rPr>
        <w:rFonts w:asciiTheme="minorHAnsi" w:hAnsiTheme="minorHAnsi" w:cstheme="minorHAnsi"/>
        <w:color w:val="4F81BD" w:themeColor="accent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2352" w14:textId="77777777" w:rsidR="00A25E38" w:rsidRDefault="00A25E38">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328090B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73E4CA80" w14:textId="77777777" w:rsidTr="00A25E38">
            <w:trPr>
              <w:trHeight w:val="1140"/>
            </w:trPr>
            <w:tc>
              <w:tcPr>
                <w:tcW w:w="6119" w:type="dxa"/>
                <w:vAlign w:val="center"/>
              </w:tcPr>
              <w:p w14:paraId="49EDF58E"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8F224C9" w14:textId="100B76A0"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CC488C" w:rsidRPr="009200B9">
                  <w:rPr>
                    <w:rFonts w:asciiTheme="minorHAnsi" w:hAnsiTheme="minorHAnsi" w:cstheme="minorHAnsi"/>
                    <w:noProof/>
                    <w:color w:val="000000" w:themeColor="text1"/>
                    <w:sz w:val="14"/>
                    <w:szCs w:val="18"/>
                  </w:rPr>
                  <w:t>00269</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0C7A0D3D" w14:textId="77777777" w:rsidR="00A25E38" w:rsidRPr="00E17FE2" w:rsidRDefault="00A25E38" w:rsidP="000C7023">
                <w:pPr>
                  <w:suppressAutoHyphens/>
                  <w:ind w:left="1284" w:right="187"/>
                  <w:rPr>
                    <w:rFonts w:asciiTheme="majorHAnsi" w:hAnsiTheme="majorHAnsi"/>
                    <w:color w:val="000000" w:themeColor="text1"/>
                    <w:sz w:val="14"/>
                    <w:szCs w:val="18"/>
                  </w:rPr>
                </w:pPr>
              </w:p>
            </w:tc>
            <w:tc>
              <w:tcPr>
                <w:tcW w:w="6119" w:type="dxa"/>
                <w:vAlign w:val="center"/>
              </w:tcPr>
              <w:p w14:paraId="415A84F3"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2816" behindDoc="0" locked="0" layoutInCell="1" allowOverlap="1" wp14:anchorId="2B398012" wp14:editId="57F2F7D9">
                      <wp:simplePos x="0" y="0"/>
                      <wp:positionH relativeFrom="column">
                        <wp:posOffset>2101215</wp:posOffset>
                      </wp:positionH>
                      <wp:positionV relativeFrom="page">
                        <wp:posOffset>-63500</wp:posOffset>
                      </wp:positionV>
                      <wp:extent cx="662940" cy="484505"/>
                      <wp:effectExtent l="0" t="0" r="3810" b="0"/>
                      <wp:wrapNone/>
                      <wp:docPr id="41299623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8AB2310"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686CECE9"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5C98727"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0F52BB36" w14:textId="77777777" w:rsidR="00A25E38" w:rsidRPr="00E17FE2" w:rsidRDefault="00A25E38" w:rsidP="000C7023">
                <w:pPr>
                  <w:suppressAutoHyphens/>
                  <w:ind w:right="187"/>
                  <w:rPr>
                    <w:rFonts w:asciiTheme="majorHAnsi" w:hAnsiTheme="majorHAnsi"/>
                    <w:color w:val="092D74"/>
                    <w:sz w:val="14"/>
                    <w:szCs w:val="18"/>
                  </w:rPr>
                </w:pPr>
              </w:p>
            </w:tc>
          </w:tr>
        </w:tbl>
        <w:p w14:paraId="39FA66DF"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564943A4"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53B4C11F"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5861943B" w14:textId="77777777" w:rsidR="00A25E38" w:rsidRPr="00E17FE2" w:rsidRDefault="00A25E38" w:rsidP="0022779B">
          <w:pPr>
            <w:suppressAutoHyphens/>
            <w:ind w:right="187"/>
            <w:rPr>
              <w:rFonts w:asciiTheme="majorHAnsi" w:hAnsiTheme="majorHAnsi"/>
              <w:color w:val="092D74"/>
              <w:sz w:val="14"/>
              <w:szCs w:val="18"/>
            </w:rPr>
          </w:pPr>
        </w:p>
      </w:tc>
    </w:tr>
  </w:tbl>
  <w:p w14:paraId="093BE0C6" w14:textId="77777777" w:rsidR="00A25E38" w:rsidRPr="00E17FE2" w:rsidRDefault="00A25E38" w:rsidP="000A5EEF">
    <w:pPr>
      <w:pStyle w:val="Nagwek"/>
      <w:ind w:hanging="284"/>
      <w:jc w:val="center"/>
      <w:rPr>
        <w:rFonts w:ascii="Calibri" w:hAnsi="Calibri"/>
        <w:b/>
        <w:bCs/>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6F5E0D40" w14:textId="77777777" w:rsidTr="003367F8">
      <w:trPr>
        <w:trHeight w:val="1140"/>
      </w:trPr>
      <w:tc>
        <w:tcPr>
          <w:tcW w:w="6119" w:type="dxa"/>
          <w:vAlign w:val="center"/>
        </w:tcPr>
        <w:p w14:paraId="21922F81" w14:textId="77777777" w:rsidR="00A25E38" w:rsidRPr="008D12CD" w:rsidRDefault="00A25E38" w:rsidP="003367F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0352130" w14:textId="17CF9292" w:rsidR="00A25E38" w:rsidRPr="00E17FE2" w:rsidRDefault="00A25E38" w:rsidP="003367F8">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CC488C" w:rsidRPr="009200B9">
            <w:rPr>
              <w:rFonts w:asciiTheme="minorHAnsi" w:hAnsiTheme="minorHAnsi" w:cstheme="minorHAnsi"/>
              <w:noProof/>
              <w:color w:val="000000" w:themeColor="text1"/>
              <w:sz w:val="14"/>
              <w:szCs w:val="18"/>
            </w:rPr>
            <w:t>00269</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/2025</w:t>
          </w:r>
        </w:p>
        <w:p w14:paraId="1146E031" w14:textId="77777777" w:rsidR="00A25E38" w:rsidRPr="00E17FE2" w:rsidRDefault="00A25E38" w:rsidP="003367F8">
          <w:pPr>
            <w:suppressAutoHyphens/>
            <w:ind w:left="1284" w:right="187"/>
            <w:rPr>
              <w:rFonts w:asciiTheme="majorHAnsi" w:hAnsiTheme="majorHAnsi"/>
              <w:color w:val="000000" w:themeColor="text1"/>
              <w:sz w:val="14"/>
              <w:szCs w:val="18"/>
            </w:rPr>
          </w:pPr>
        </w:p>
      </w:tc>
      <w:tc>
        <w:tcPr>
          <w:tcW w:w="6119" w:type="dxa"/>
          <w:vAlign w:val="center"/>
        </w:tcPr>
        <w:p w14:paraId="671382A7" w14:textId="77777777" w:rsidR="00A25E38" w:rsidRPr="00E17FE2" w:rsidRDefault="00A25E38" w:rsidP="003367F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8720" behindDoc="0" locked="0" layoutInCell="1" allowOverlap="1" wp14:anchorId="062F3FD2" wp14:editId="5DB02099">
                <wp:simplePos x="0" y="0"/>
                <wp:positionH relativeFrom="column">
                  <wp:posOffset>2101215</wp:posOffset>
                </wp:positionH>
                <wp:positionV relativeFrom="page">
                  <wp:posOffset>-63500</wp:posOffset>
                </wp:positionV>
                <wp:extent cx="662940" cy="484505"/>
                <wp:effectExtent l="0" t="0" r="3810" b="0"/>
                <wp:wrapNone/>
                <wp:docPr id="143896509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2883A7B" w14:textId="77777777" w:rsidR="00A25E38" w:rsidRPr="00E17FE2" w:rsidRDefault="00A25E38" w:rsidP="003367F8">
          <w:pPr>
            <w:suppressAutoHyphens/>
            <w:ind w:right="187"/>
            <w:rPr>
              <w:rFonts w:asciiTheme="majorHAnsi" w:hAnsiTheme="majorHAnsi"/>
              <w:color w:val="092D74"/>
              <w:sz w:val="14"/>
              <w:szCs w:val="18"/>
            </w:rPr>
          </w:pPr>
        </w:p>
      </w:tc>
      <w:tc>
        <w:tcPr>
          <w:tcW w:w="6119" w:type="dxa"/>
          <w:vAlign w:val="center"/>
        </w:tcPr>
        <w:p w14:paraId="6F386FBA" w14:textId="77777777" w:rsidR="00A25E38" w:rsidRPr="00E17FE2" w:rsidRDefault="00A25E38" w:rsidP="003367F8">
          <w:pPr>
            <w:suppressAutoHyphens/>
            <w:ind w:right="187"/>
            <w:rPr>
              <w:rFonts w:asciiTheme="majorHAnsi" w:hAnsiTheme="majorHAnsi"/>
              <w:color w:val="000000" w:themeColor="text1"/>
              <w:sz w:val="14"/>
              <w:szCs w:val="18"/>
            </w:rPr>
          </w:pPr>
        </w:p>
      </w:tc>
      <w:tc>
        <w:tcPr>
          <w:tcW w:w="977" w:type="dxa"/>
          <w:vAlign w:val="center"/>
        </w:tcPr>
        <w:p w14:paraId="632313E6" w14:textId="77777777" w:rsidR="00A25E38" w:rsidRPr="00E17FE2" w:rsidRDefault="00A25E38" w:rsidP="003367F8">
          <w:pPr>
            <w:suppressAutoHyphens/>
            <w:ind w:right="187"/>
            <w:rPr>
              <w:rFonts w:asciiTheme="majorHAnsi" w:hAnsiTheme="majorHAnsi"/>
              <w:color w:val="092D74"/>
              <w:sz w:val="14"/>
              <w:szCs w:val="18"/>
            </w:rPr>
          </w:pPr>
        </w:p>
      </w:tc>
      <w:tc>
        <w:tcPr>
          <w:tcW w:w="3110" w:type="dxa"/>
          <w:vAlign w:val="center"/>
        </w:tcPr>
        <w:p w14:paraId="53BF5CF5" w14:textId="77777777" w:rsidR="00A25E38" w:rsidRPr="00E17FE2" w:rsidRDefault="00A25E38" w:rsidP="003367F8">
          <w:pPr>
            <w:suppressAutoHyphens/>
            <w:ind w:right="187"/>
            <w:rPr>
              <w:rFonts w:asciiTheme="majorHAnsi" w:hAnsiTheme="majorHAnsi"/>
              <w:color w:val="092D74"/>
              <w:sz w:val="14"/>
              <w:szCs w:val="18"/>
            </w:rPr>
          </w:pPr>
        </w:p>
      </w:tc>
    </w:tr>
  </w:tbl>
  <w:p w14:paraId="2B050B71" w14:textId="77777777" w:rsidR="00A25E38" w:rsidRPr="00E17FE2" w:rsidRDefault="00A25E38">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169F3B4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67CFC752" w14:textId="77777777" w:rsidTr="00A25E38">
            <w:trPr>
              <w:trHeight w:val="1140"/>
            </w:trPr>
            <w:tc>
              <w:tcPr>
                <w:tcW w:w="6119" w:type="dxa"/>
                <w:vAlign w:val="center"/>
              </w:tcPr>
              <w:p w14:paraId="25504AB8"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144F3CC7" w14:textId="33E33384"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CC488C" w:rsidRPr="009200B9">
                  <w:rPr>
                    <w:rFonts w:asciiTheme="minorHAnsi" w:hAnsiTheme="minorHAnsi" w:cstheme="minorHAnsi"/>
                    <w:noProof/>
                    <w:color w:val="000000" w:themeColor="text1"/>
                    <w:sz w:val="14"/>
                    <w:szCs w:val="18"/>
                  </w:rPr>
                  <w:t>00269</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3EDB6028" w14:textId="217CD656" w:rsidR="00A25E38" w:rsidRPr="00E17FE2" w:rsidRDefault="00A25E38" w:rsidP="000C7023">
                <w:pPr>
                  <w:suppressAutoHyphens/>
                  <w:ind w:left="1284" w:right="187"/>
                  <w:rPr>
                    <w:rFonts w:asciiTheme="majorHAnsi" w:hAnsiTheme="majorHAnsi"/>
                    <w:color w:val="000000" w:themeColor="text1"/>
                    <w:sz w:val="14"/>
                    <w:szCs w:val="18"/>
                  </w:rPr>
                </w:pPr>
              </w:p>
              <w:p w14:paraId="4D377443" w14:textId="77777777" w:rsidR="00A25E38" w:rsidRPr="00E17FE2" w:rsidRDefault="00A25E38" w:rsidP="000C7023">
                <w:pPr>
                  <w:rPr>
                    <w:rFonts w:asciiTheme="majorHAnsi" w:hAnsiTheme="majorHAnsi"/>
                    <w:sz w:val="14"/>
                    <w:szCs w:val="18"/>
                  </w:rPr>
                </w:pPr>
              </w:p>
            </w:tc>
            <w:tc>
              <w:tcPr>
                <w:tcW w:w="6119" w:type="dxa"/>
                <w:vAlign w:val="center"/>
              </w:tcPr>
              <w:p w14:paraId="0104AB69"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4864" behindDoc="0" locked="0" layoutInCell="1" allowOverlap="1" wp14:anchorId="2B448640" wp14:editId="7EDF1CB0">
                      <wp:simplePos x="0" y="0"/>
                      <wp:positionH relativeFrom="column">
                        <wp:posOffset>2101215</wp:posOffset>
                      </wp:positionH>
                      <wp:positionV relativeFrom="page">
                        <wp:posOffset>-63500</wp:posOffset>
                      </wp:positionV>
                      <wp:extent cx="662940" cy="484505"/>
                      <wp:effectExtent l="0" t="0" r="3810" b="0"/>
                      <wp:wrapNone/>
                      <wp:docPr id="170252434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2B309C8F"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02F2E362"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B09E5E1"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05C4BE93" w14:textId="77777777" w:rsidR="00A25E38" w:rsidRPr="00E17FE2" w:rsidRDefault="00A25E38" w:rsidP="000C7023">
                <w:pPr>
                  <w:suppressAutoHyphens/>
                  <w:ind w:right="187"/>
                  <w:rPr>
                    <w:rFonts w:asciiTheme="majorHAnsi" w:hAnsiTheme="majorHAnsi"/>
                    <w:color w:val="092D74"/>
                    <w:sz w:val="14"/>
                    <w:szCs w:val="18"/>
                  </w:rPr>
                </w:pPr>
              </w:p>
            </w:tc>
          </w:tr>
        </w:tbl>
        <w:p w14:paraId="291E7E4A"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11DFAD22"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4D01B96F"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5633A71F" w14:textId="77777777" w:rsidR="00A25E38" w:rsidRPr="00E17FE2" w:rsidRDefault="00A25E38" w:rsidP="0022779B">
          <w:pPr>
            <w:suppressAutoHyphens/>
            <w:ind w:right="187"/>
            <w:rPr>
              <w:rFonts w:asciiTheme="majorHAnsi" w:hAnsiTheme="majorHAnsi"/>
              <w:color w:val="092D74"/>
              <w:sz w:val="14"/>
              <w:szCs w:val="18"/>
            </w:rPr>
          </w:pPr>
        </w:p>
      </w:tc>
    </w:tr>
  </w:tbl>
  <w:p w14:paraId="75B13B80" w14:textId="77777777" w:rsidR="00A25E38" w:rsidRPr="00E17FE2" w:rsidRDefault="00A25E38" w:rsidP="000A5EEF">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38215531">
    <w:abstractNumId w:val="15"/>
  </w:num>
  <w:num w:numId="2" w16cid:durableId="487208804">
    <w:abstractNumId w:val="5"/>
  </w:num>
  <w:num w:numId="3" w16cid:durableId="11032827">
    <w:abstractNumId w:val="3"/>
  </w:num>
  <w:num w:numId="4" w16cid:durableId="728194163">
    <w:abstractNumId w:val="30"/>
  </w:num>
  <w:num w:numId="5" w16cid:durableId="1710717262">
    <w:abstractNumId w:val="13"/>
  </w:num>
  <w:num w:numId="6" w16cid:durableId="466701249">
    <w:abstractNumId w:val="9"/>
  </w:num>
  <w:num w:numId="7" w16cid:durableId="1957712042">
    <w:abstractNumId w:val="20"/>
  </w:num>
  <w:num w:numId="8" w16cid:durableId="116068942">
    <w:abstractNumId w:val="34"/>
  </w:num>
  <w:num w:numId="9" w16cid:durableId="1099179270">
    <w:abstractNumId w:val="8"/>
  </w:num>
  <w:num w:numId="10" w16cid:durableId="971209735">
    <w:abstractNumId w:val="25"/>
  </w:num>
  <w:num w:numId="11" w16cid:durableId="1521236991">
    <w:abstractNumId w:val="17"/>
  </w:num>
  <w:num w:numId="12" w16cid:durableId="262997063">
    <w:abstractNumId w:val="12"/>
  </w:num>
  <w:num w:numId="13" w16cid:durableId="111049087">
    <w:abstractNumId w:val="6"/>
  </w:num>
  <w:num w:numId="14" w16cid:durableId="1136096640">
    <w:abstractNumId w:val="18"/>
  </w:num>
  <w:num w:numId="15" w16cid:durableId="2018189957">
    <w:abstractNumId w:val="29"/>
  </w:num>
  <w:num w:numId="16" w16cid:durableId="1876576631">
    <w:abstractNumId w:val="22"/>
  </w:num>
  <w:num w:numId="17" w16cid:durableId="1286276878">
    <w:abstractNumId w:val="35"/>
  </w:num>
  <w:num w:numId="18" w16cid:durableId="1066032223">
    <w:abstractNumId w:val="11"/>
  </w:num>
  <w:num w:numId="19" w16cid:durableId="1452824824">
    <w:abstractNumId w:val="4"/>
  </w:num>
  <w:num w:numId="20" w16cid:durableId="914320805">
    <w:abstractNumId w:val="19"/>
  </w:num>
  <w:num w:numId="21" w16cid:durableId="1853061341">
    <w:abstractNumId w:val="21"/>
  </w:num>
  <w:num w:numId="22" w16cid:durableId="785273449">
    <w:abstractNumId w:val="28"/>
  </w:num>
  <w:num w:numId="23" w16cid:durableId="1641183661">
    <w:abstractNumId w:val="10"/>
  </w:num>
  <w:num w:numId="24" w16cid:durableId="845440576">
    <w:abstractNumId w:val="33"/>
  </w:num>
  <w:num w:numId="25" w16cid:durableId="1821266633">
    <w:abstractNumId w:val="32"/>
  </w:num>
  <w:num w:numId="26" w16cid:durableId="1474910793">
    <w:abstractNumId w:val="14"/>
  </w:num>
  <w:num w:numId="27" w16cid:durableId="1864318899">
    <w:abstractNumId w:val="26"/>
  </w:num>
  <w:num w:numId="28" w16cid:durableId="1667936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6736907">
    <w:abstractNumId w:val="23"/>
  </w:num>
  <w:num w:numId="30" w16cid:durableId="226184649">
    <w:abstractNumId w:val="16"/>
  </w:num>
  <w:num w:numId="31" w16cid:durableId="1806265838">
    <w:abstractNumId w:val="7"/>
  </w:num>
  <w:num w:numId="32" w16cid:durableId="2102991700">
    <w:abstractNumId w:val="27"/>
  </w:num>
  <w:num w:numId="33" w16cid:durableId="1515455797">
    <w:abstractNumId w:val="31"/>
  </w:num>
  <w:num w:numId="34" w16cid:durableId="218981318">
    <w:abstractNumId w:val="24"/>
  </w:num>
  <w:numIdMacAtCleanup w:val="30"/>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707794854"/>
  </wne:recipientData>
  <wne:recipientData>
    <wne:active wne:val="1"/>
    <wne:hash wne:val="2134479065"/>
  </wne:recipientData>
  <wne:recipientData>
    <wne:active wne:val="1"/>
    <wne:hash wne:val="1893756665"/>
  </wne:recipientData>
  <wne:recipientData>
    <wne:active wne:val="1"/>
    <wne:hash wne:val="-845919167"/>
  </wne:recipientData>
  <wne:recipientData>
    <wne:active wne:val="1"/>
    <wne:hash wne:val="-1805893798"/>
  </wne:recipientData>
  <wne:recipientData>
    <wne:active wne:val="1"/>
    <wne:hash wne:val="537454922"/>
  </wne:recipientData>
  <wne:recipientData>
    <wne:active wne:val="1"/>
    <wne:hash wne:val="1754725959"/>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mailMerge>
    <w:mainDocumentType w:val="formLetters"/>
    <w:linkToQuery/>
    <w:dataType w:val="native"/>
    <w:connectString w:val="Provider=Microsoft.ACE.OLEDB.12.0;User ID=Admin;Data Source=C:\Users\11950004\Desktop\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
    <w:dataSource r:id="rId1"/>
    <w:viewMergedData/>
    <w:activeRecord w:val="7"/>
    <w:odso>
      <w:udl w:val="Provider=Microsoft.ACE.OLEDB.12.0;User ID=Admin;Data Source=C:\Users\11950004\Desktop\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FE0"/>
    <w:rsid w:val="00026466"/>
    <w:rsid w:val="000272CF"/>
    <w:rsid w:val="000273E9"/>
    <w:rsid w:val="000317E4"/>
    <w:rsid w:val="00031ABB"/>
    <w:rsid w:val="00032E9D"/>
    <w:rsid w:val="000339B0"/>
    <w:rsid w:val="00034466"/>
    <w:rsid w:val="0003633A"/>
    <w:rsid w:val="0004020B"/>
    <w:rsid w:val="000406E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372E"/>
    <w:rsid w:val="00055178"/>
    <w:rsid w:val="00056DB4"/>
    <w:rsid w:val="00057E00"/>
    <w:rsid w:val="00062C54"/>
    <w:rsid w:val="00064A47"/>
    <w:rsid w:val="00064F26"/>
    <w:rsid w:val="00065ED2"/>
    <w:rsid w:val="00066400"/>
    <w:rsid w:val="00070033"/>
    <w:rsid w:val="00071FE3"/>
    <w:rsid w:val="00072501"/>
    <w:rsid w:val="00072BE1"/>
    <w:rsid w:val="000747E2"/>
    <w:rsid w:val="00074AA8"/>
    <w:rsid w:val="00076214"/>
    <w:rsid w:val="00077561"/>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023"/>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938"/>
    <w:rsid w:val="000F54F8"/>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C08"/>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277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0032"/>
    <w:rsid w:val="002511EE"/>
    <w:rsid w:val="002532C3"/>
    <w:rsid w:val="002548AD"/>
    <w:rsid w:val="00255149"/>
    <w:rsid w:val="00261683"/>
    <w:rsid w:val="00262365"/>
    <w:rsid w:val="0026273C"/>
    <w:rsid w:val="00262836"/>
    <w:rsid w:val="00262A08"/>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C09"/>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17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56E1"/>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75C"/>
    <w:rsid w:val="00334A4C"/>
    <w:rsid w:val="003354D2"/>
    <w:rsid w:val="00335E18"/>
    <w:rsid w:val="003367F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1DE"/>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A87"/>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1589"/>
    <w:rsid w:val="0042201D"/>
    <w:rsid w:val="00422C80"/>
    <w:rsid w:val="00424019"/>
    <w:rsid w:val="00424039"/>
    <w:rsid w:val="0042420D"/>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49"/>
    <w:rsid w:val="00453FF7"/>
    <w:rsid w:val="00454EA7"/>
    <w:rsid w:val="00456A89"/>
    <w:rsid w:val="00456D9B"/>
    <w:rsid w:val="00457F7E"/>
    <w:rsid w:val="004603F4"/>
    <w:rsid w:val="00461844"/>
    <w:rsid w:val="0046209E"/>
    <w:rsid w:val="004620F8"/>
    <w:rsid w:val="004635A6"/>
    <w:rsid w:val="00464543"/>
    <w:rsid w:val="004647BB"/>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4FF"/>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49D4"/>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1D2"/>
    <w:rsid w:val="0051539A"/>
    <w:rsid w:val="00515E39"/>
    <w:rsid w:val="00517D03"/>
    <w:rsid w:val="00517E8A"/>
    <w:rsid w:val="0052002C"/>
    <w:rsid w:val="00520339"/>
    <w:rsid w:val="00520846"/>
    <w:rsid w:val="005216AC"/>
    <w:rsid w:val="00522178"/>
    <w:rsid w:val="00524108"/>
    <w:rsid w:val="00526FD0"/>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5A1"/>
    <w:rsid w:val="005B4295"/>
    <w:rsid w:val="005B48E5"/>
    <w:rsid w:val="005B4B64"/>
    <w:rsid w:val="005B5437"/>
    <w:rsid w:val="005B6BED"/>
    <w:rsid w:val="005C0327"/>
    <w:rsid w:val="005C1069"/>
    <w:rsid w:val="005C18BB"/>
    <w:rsid w:val="005C1E38"/>
    <w:rsid w:val="005C23BF"/>
    <w:rsid w:val="005C318B"/>
    <w:rsid w:val="005C46E3"/>
    <w:rsid w:val="005C489F"/>
    <w:rsid w:val="005C491E"/>
    <w:rsid w:val="005C58F1"/>
    <w:rsid w:val="005C68E6"/>
    <w:rsid w:val="005C6FDB"/>
    <w:rsid w:val="005C72F1"/>
    <w:rsid w:val="005C7DC0"/>
    <w:rsid w:val="005D06F2"/>
    <w:rsid w:val="005D07E4"/>
    <w:rsid w:val="005D2A9E"/>
    <w:rsid w:val="005D2CD1"/>
    <w:rsid w:val="005D3687"/>
    <w:rsid w:val="005D37C5"/>
    <w:rsid w:val="005D5AF5"/>
    <w:rsid w:val="005D5E1C"/>
    <w:rsid w:val="005D609B"/>
    <w:rsid w:val="005D7714"/>
    <w:rsid w:val="005E0796"/>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393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B7F"/>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D34"/>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510B"/>
    <w:rsid w:val="007065B7"/>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27C84"/>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7D2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A5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078A"/>
    <w:rsid w:val="007E1BC8"/>
    <w:rsid w:val="007E1F0A"/>
    <w:rsid w:val="007E3062"/>
    <w:rsid w:val="007E3C64"/>
    <w:rsid w:val="007E3FA9"/>
    <w:rsid w:val="007E41EC"/>
    <w:rsid w:val="007E51D6"/>
    <w:rsid w:val="007E5A99"/>
    <w:rsid w:val="007E6A61"/>
    <w:rsid w:val="007E7DC1"/>
    <w:rsid w:val="007F0664"/>
    <w:rsid w:val="007F174A"/>
    <w:rsid w:val="007F3DB0"/>
    <w:rsid w:val="007F4D3D"/>
    <w:rsid w:val="007F6443"/>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0219"/>
    <w:rsid w:val="00852219"/>
    <w:rsid w:val="008527CA"/>
    <w:rsid w:val="008530CC"/>
    <w:rsid w:val="00854ADC"/>
    <w:rsid w:val="0085593D"/>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C92"/>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520"/>
    <w:rsid w:val="008E35E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097F"/>
    <w:rsid w:val="009413F6"/>
    <w:rsid w:val="00941F93"/>
    <w:rsid w:val="0094230B"/>
    <w:rsid w:val="00943676"/>
    <w:rsid w:val="009444FB"/>
    <w:rsid w:val="00944569"/>
    <w:rsid w:val="00944C1D"/>
    <w:rsid w:val="0094501C"/>
    <w:rsid w:val="00946897"/>
    <w:rsid w:val="0095016D"/>
    <w:rsid w:val="0095096E"/>
    <w:rsid w:val="009510B5"/>
    <w:rsid w:val="009512ED"/>
    <w:rsid w:val="00951880"/>
    <w:rsid w:val="0095231D"/>
    <w:rsid w:val="00955B2D"/>
    <w:rsid w:val="00956311"/>
    <w:rsid w:val="009613E2"/>
    <w:rsid w:val="00964720"/>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47A5"/>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1500"/>
    <w:rsid w:val="00A12FBB"/>
    <w:rsid w:val="00A130D2"/>
    <w:rsid w:val="00A138C2"/>
    <w:rsid w:val="00A14EEF"/>
    <w:rsid w:val="00A15C48"/>
    <w:rsid w:val="00A16E26"/>
    <w:rsid w:val="00A20853"/>
    <w:rsid w:val="00A20A4C"/>
    <w:rsid w:val="00A20DD7"/>
    <w:rsid w:val="00A21EBA"/>
    <w:rsid w:val="00A21F91"/>
    <w:rsid w:val="00A2200A"/>
    <w:rsid w:val="00A221B2"/>
    <w:rsid w:val="00A228C3"/>
    <w:rsid w:val="00A22CCC"/>
    <w:rsid w:val="00A22D17"/>
    <w:rsid w:val="00A247B3"/>
    <w:rsid w:val="00A24A10"/>
    <w:rsid w:val="00A25E38"/>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7EC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453"/>
    <w:rsid w:val="00AD0BC7"/>
    <w:rsid w:val="00AD2645"/>
    <w:rsid w:val="00AD47D7"/>
    <w:rsid w:val="00AD6553"/>
    <w:rsid w:val="00AE19DD"/>
    <w:rsid w:val="00AE1D6E"/>
    <w:rsid w:val="00AE25E7"/>
    <w:rsid w:val="00AE2ABB"/>
    <w:rsid w:val="00AE2DAA"/>
    <w:rsid w:val="00AE2DB8"/>
    <w:rsid w:val="00AE30F2"/>
    <w:rsid w:val="00AE36CA"/>
    <w:rsid w:val="00AE4D21"/>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0F39"/>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E98"/>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C2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5FF5"/>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3F3"/>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3D3C"/>
    <w:rsid w:val="00C74010"/>
    <w:rsid w:val="00C74A32"/>
    <w:rsid w:val="00C754D0"/>
    <w:rsid w:val="00C75D4B"/>
    <w:rsid w:val="00C75EB0"/>
    <w:rsid w:val="00C76DD0"/>
    <w:rsid w:val="00C80221"/>
    <w:rsid w:val="00C80612"/>
    <w:rsid w:val="00C80756"/>
    <w:rsid w:val="00C81070"/>
    <w:rsid w:val="00C86884"/>
    <w:rsid w:val="00C87108"/>
    <w:rsid w:val="00C87603"/>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5D3"/>
    <w:rsid w:val="00CB0A02"/>
    <w:rsid w:val="00CB2C41"/>
    <w:rsid w:val="00CB30B5"/>
    <w:rsid w:val="00CB310C"/>
    <w:rsid w:val="00CB40EB"/>
    <w:rsid w:val="00CB5799"/>
    <w:rsid w:val="00CB5B28"/>
    <w:rsid w:val="00CB6674"/>
    <w:rsid w:val="00CC08B2"/>
    <w:rsid w:val="00CC1799"/>
    <w:rsid w:val="00CC431F"/>
    <w:rsid w:val="00CC488C"/>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3E39"/>
    <w:rsid w:val="00CD50A8"/>
    <w:rsid w:val="00CD5955"/>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203A"/>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3703"/>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079"/>
    <w:rsid w:val="00D76C57"/>
    <w:rsid w:val="00D76ECA"/>
    <w:rsid w:val="00D81B30"/>
    <w:rsid w:val="00D81C42"/>
    <w:rsid w:val="00D81CB9"/>
    <w:rsid w:val="00D821A3"/>
    <w:rsid w:val="00D84A64"/>
    <w:rsid w:val="00D8519B"/>
    <w:rsid w:val="00D86054"/>
    <w:rsid w:val="00D860E1"/>
    <w:rsid w:val="00D86300"/>
    <w:rsid w:val="00D86504"/>
    <w:rsid w:val="00D86F81"/>
    <w:rsid w:val="00D8712F"/>
    <w:rsid w:val="00D87EFA"/>
    <w:rsid w:val="00D90546"/>
    <w:rsid w:val="00D914F4"/>
    <w:rsid w:val="00D936DC"/>
    <w:rsid w:val="00DA07F7"/>
    <w:rsid w:val="00DA1461"/>
    <w:rsid w:val="00DA1A9E"/>
    <w:rsid w:val="00DA1B76"/>
    <w:rsid w:val="00DA3029"/>
    <w:rsid w:val="00DA3E03"/>
    <w:rsid w:val="00DA3E31"/>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47A"/>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66E6"/>
    <w:rsid w:val="00E07D2A"/>
    <w:rsid w:val="00E114B4"/>
    <w:rsid w:val="00E11515"/>
    <w:rsid w:val="00E12255"/>
    <w:rsid w:val="00E17FE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E0F"/>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3827"/>
    <w:rsid w:val="00E9413E"/>
    <w:rsid w:val="00E95C22"/>
    <w:rsid w:val="00E95DF3"/>
    <w:rsid w:val="00E97161"/>
    <w:rsid w:val="00E974F2"/>
    <w:rsid w:val="00E97A2C"/>
    <w:rsid w:val="00EA0469"/>
    <w:rsid w:val="00EA0560"/>
    <w:rsid w:val="00EA057F"/>
    <w:rsid w:val="00EA2F59"/>
    <w:rsid w:val="00EA3B2A"/>
    <w:rsid w:val="00EA492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588"/>
    <w:rsid w:val="00F259B6"/>
    <w:rsid w:val="00F30FC5"/>
    <w:rsid w:val="00F3118B"/>
    <w:rsid w:val="00F32B78"/>
    <w:rsid w:val="00F32E7B"/>
    <w:rsid w:val="00F37412"/>
    <w:rsid w:val="00F3754A"/>
    <w:rsid w:val="00F40102"/>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23A"/>
    <w:rsid w:val="00F87D3B"/>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697"/>
    <w:rsid w:val="00FC3FF3"/>
    <w:rsid w:val="00FC61B0"/>
    <w:rsid w:val="00FC6BA9"/>
    <w:rsid w:val="00FC74D1"/>
    <w:rsid w:val="00FD0793"/>
    <w:rsid w:val="00FD0E4B"/>
    <w:rsid w:val="00FD0E80"/>
    <w:rsid w:val="00FD19A5"/>
    <w:rsid w:val="00FD1E41"/>
    <w:rsid w:val="00FD39AE"/>
    <w:rsid w:val="00FD3C15"/>
    <w:rsid w:val="00FD4F98"/>
    <w:rsid w:val="00FD50AF"/>
    <w:rsid w:val="00FD516B"/>
    <w:rsid w:val="00FD53C6"/>
    <w:rsid w:val="00FD785F"/>
    <w:rsid w:val="00FE1399"/>
    <w:rsid w:val="00FE3525"/>
    <w:rsid w:val="00FE3B17"/>
    <w:rsid w:val="00FE3DCB"/>
    <w:rsid w:val="00FE458C"/>
    <w:rsid w:val="00FE665B"/>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492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PODTYTU">
    <w:name w:val="PODTYTUŁ"/>
    <w:basedOn w:val="Normalny"/>
    <w:qFormat/>
    <w:rsid w:val="00453F49"/>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453F49"/>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453F49"/>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453F49"/>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453F49"/>
    <w:rPr>
      <w:sz w:val="18"/>
    </w:rPr>
  </w:style>
  <w:style w:type="character" w:styleId="Nierozpoznanawzmianka">
    <w:name w:val="Unresolved Mention"/>
    <w:basedOn w:val="Domylnaczcionkaakapitu"/>
    <w:uiPriority w:val="99"/>
    <w:semiHidden/>
    <w:unhideWhenUsed/>
    <w:rsid w:val="00E93827"/>
    <w:rPr>
      <w:color w:val="605E5C"/>
      <w:shd w:val="clear" w:color="auto" w:fill="E1DFDD"/>
    </w:rPr>
  </w:style>
  <w:style w:type="paragraph" w:styleId="Tekstpodstawowyzwciciem2">
    <w:name w:val="Body Text First Indent 2"/>
    <w:basedOn w:val="Tekstpodstawowywcity"/>
    <w:link w:val="Tekstpodstawowyzwciciem2Znak"/>
    <w:uiPriority w:val="99"/>
    <w:semiHidden/>
    <w:unhideWhenUsed/>
    <w:rsid w:val="00E93827"/>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E9382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50004\Desktop\Baza%20danych.accdb" TargetMode="External"/><Relationship Id="rId1" Type="http://schemas.openxmlformats.org/officeDocument/2006/relationships/mailMergeSource" Target="file:///C:\Users\11950004\Desktop\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1D71521-C378-4815-9E86-9923A3A9078A}">
  <ds:schemaRefs>
    <ds:schemaRef ds:uri="http://schemas.openxmlformats.org/officeDocument/2006/bibliography"/>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purl.org/dc/terms/"/>
    <ds:schemaRef ds:uri="efb9c7a9-fb7a-49d0-ad5d-64d3cce8bf9e"/>
    <ds:schemaRef ds:uri="http://schemas.microsoft.com/office/2006/metadata/properties"/>
    <ds:schemaRef ds:uri="http://www.w3.org/XML/1998/namespace"/>
    <ds:schemaRef ds:uri="http://schemas.microsoft.com/office/infopath/2007/PartnerControls"/>
    <ds:schemaRef ds:uri="http://purl.org/dc/elements/1.1/"/>
    <ds:schemaRef ds:uri="http://schemas.openxmlformats.org/package/2006/metadata/core-properties"/>
    <ds:schemaRef ds:uri="fa87e474-2c2a-4570-a952-e5d0e470b777"/>
    <ds:schemaRef ds:uri="e98d7501-42e4-4a2d-b641-b529e1ab1d6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2535</Words>
  <Characters>15216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Zadtka Michał [PGE Dystr. O.Warszawa]</cp:lastModifiedBy>
  <cp:revision>2</cp:revision>
  <cp:lastPrinted>2026-01-30T12:38:00Z</cp:lastPrinted>
  <dcterms:created xsi:type="dcterms:W3CDTF">2026-02-02T13:05:00Z</dcterms:created>
  <dcterms:modified xsi:type="dcterms:W3CDTF">2026-02-02T13:05:00Z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